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C45D9" w14:textId="644C4070" w:rsidR="00524FF5" w:rsidRPr="00CB3D37" w:rsidRDefault="00CB3D37" w:rsidP="00CB3D37">
      <w:pPr>
        <w:ind w:right="-178"/>
        <w:jc w:val="center"/>
        <w:rPr>
          <w:color w:val="000000" w:themeColor="text1"/>
        </w:rPr>
      </w:pPr>
      <w:r>
        <w:rPr>
          <w:noProof/>
          <w:sz w:val="22"/>
          <w:szCs w:val="22"/>
        </w:rPr>
        <w:drawing>
          <wp:inline distT="0" distB="0" distL="0" distR="0" wp14:anchorId="284404B8" wp14:editId="65E25AD6">
            <wp:extent cx="1052830" cy="501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F4088" w14:textId="77777777" w:rsidR="00CB3D37" w:rsidRDefault="00CB3D37" w:rsidP="00CB3D37">
      <w:pPr>
        <w:pStyle w:val="NoSpacing"/>
        <w:ind w:right="31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ABIOTEK, UAB</w:t>
      </w:r>
    </w:p>
    <w:p w14:paraId="7A7B93D2" w14:textId="77777777" w:rsidR="00CB3D37" w:rsidRPr="007E6258" w:rsidRDefault="00CB3D37" w:rsidP="00CB3D37">
      <w:pPr>
        <w:autoSpaceDE w:val="0"/>
        <w:autoSpaceDN w:val="0"/>
        <w:adjustRightInd w:val="0"/>
        <w:ind w:right="310"/>
        <w:jc w:val="center"/>
        <w:rPr>
          <w:b/>
          <w:bCs/>
          <w:szCs w:val="22"/>
        </w:rPr>
      </w:pPr>
      <w:r>
        <w:rPr>
          <w:b/>
          <w:bCs/>
        </w:rPr>
        <w:t>Pilies g. 4-12, LT-01123 Vilnius, Lietuvos Respublika Įmonės kodas: 302977955 PVM mokėtojo</w:t>
      </w:r>
      <w:r w:rsidRPr="007E6258">
        <w:rPr>
          <w:b/>
          <w:bCs/>
          <w:szCs w:val="22"/>
        </w:rPr>
        <w:t xml:space="preserve"> </w:t>
      </w:r>
      <w:r>
        <w:rPr>
          <w:b/>
          <w:bCs/>
        </w:rPr>
        <w:t>kodas LT100007537719, a/s LT07704406000787 3850, AB"SEB"</w:t>
      </w:r>
    </w:p>
    <w:p w14:paraId="71E2C723" w14:textId="77777777" w:rsidR="00CB3D37" w:rsidRPr="001A6066" w:rsidRDefault="00CB3D37" w:rsidP="00CB3D37">
      <w:pPr>
        <w:pBdr>
          <w:bottom w:val="single" w:sz="6" w:space="1" w:color="auto" w:shadow="1"/>
        </w:pBdr>
        <w:ind w:right="310"/>
        <w:rPr>
          <w:sz w:val="6"/>
          <w:szCs w:val="6"/>
        </w:rPr>
      </w:pPr>
    </w:p>
    <w:p w14:paraId="2ACC3024" w14:textId="77777777" w:rsidR="00CB3D37" w:rsidRDefault="00CB3D37" w:rsidP="0002615B">
      <w:pPr>
        <w:jc w:val="center"/>
        <w:rPr>
          <w:color w:val="000000" w:themeColor="text1"/>
          <w:sz w:val="20"/>
          <w:szCs w:val="20"/>
        </w:rPr>
      </w:pPr>
    </w:p>
    <w:p w14:paraId="4A41635B" w14:textId="5C510225" w:rsidR="00524FF5" w:rsidRPr="008B2417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BC09AA" w:rsidRPr="00BC09AA">
        <w:rPr>
          <w:b/>
          <w:sz w:val="22"/>
          <w:szCs w:val="22"/>
        </w:rPr>
        <w:t xml:space="preserve"> </w:t>
      </w:r>
      <w:r w:rsidR="00BC09AA" w:rsidRPr="00A1275C">
        <w:rPr>
          <w:b/>
          <w:sz w:val="22"/>
          <w:szCs w:val="22"/>
        </w:rPr>
        <w:t>PIRKIMUI</w:t>
      </w:r>
    </w:p>
    <w:p w14:paraId="7F919CA6" w14:textId="77777777" w:rsidR="004D0AF9" w:rsidRDefault="004D0AF9" w:rsidP="00B813A7">
      <w:pPr>
        <w:widowControl w:val="0"/>
        <w:jc w:val="center"/>
        <w:rPr>
          <w:b/>
          <w:caps/>
          <w:sz w:val="22"/>
          <w:szCs w:val="22"/>
          <w:lang w:val="en-US"/>
        </w:rPr>
      </w:pPr>
      <w:r w:rsidRPr="004D0AF9">
        <w:rPr>
          <w:b/>
          <w:caps/>
          <w:sz w:val="22"/>
          <w:szCs w:val="22"/>
          <w:lang w:val="en-US"/>
        </w:rPr>
        <w:t>Aplinkos paviršių dezinfekcijos priemonės (Nr. 2792)</w:t>
      </w:r>
    </w:p>
    <w:p w14:paraId="1AAF757A" w14:textId="77777777" w:rsidR="00CB3D37" w:rsidRDefault="00CB3D37" w:rsidP="00B813A7">
      <w:pPr>
        <w:widowControl w:val="0"/>
        <w:jc w:val="center"/>
      </w:pPr>
    </w:p>
    <w:p w14:paraId="6CF5C595" w14:textId="6B258D6D" w:rsidR="00B813A7" w:rsidRPr="004F4A73" w:rsidRDefault="00CB3D37" w:rsidP="00B813A7">
      <w:pPr>
        <w:widowControl w:val="0"/>
        <w:jc w:val="center"/>
      </w:pPr>
      <w:r>
        <w:t>2021.08.30</w:t>
      </w:r>
    </w:p>
    <w:p w14:paraId="00D78E89" w14:textId="77777777" w:rsidR="00CB3D37" w:rsidRDefault="00CB3D37" w:rsidP="00B813A7">
      <w:pPr>
        <w:widowControl w:val="0"/>
        <w:jc w:val="center"/>
      </w:pPr>
    </w:p>
    <w:p w14:paraId="2C2C6987" w14:textId="1A1A5FBD" w:rsidR="00B813A7" w:rsidRDefault="00CB3D37" w:rsidP="00B813A7">
      <w:pPr>
        <w:widowControl w:val="0"/>
        <w:jc w:val="center"/>
      </w:pPr>
      <w:r>
        <w:t>Vilnius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C56609">
        <w:tc>
          <w:tcPr>
            <w:tcW w:w="6634" w:type="dxa"/>
          </w:tcPr>
          <w:p w14:paraId="471D9DDF" w14:textId="66B1EBA1" w:rsidR="00524FF5" w:rsidRPr="008B2417" w:rsidRDefault="00524FF5" w:rsidP="00422F6C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6CA52CAB" w:rsidR="00524FF5" w:rsidRPr="008B2417" w:rsidRDefault="00CB3D3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UAB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Abiotek</w:t>
            </w:r>
            <w:proofErr w:type="spellEnd"/>
          </w:p>
          <w:p w14:paraId="2E6E7F2E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4395B76A" w14:textId="77777777" w:rsidTr="00C56609">
        <w:tc>
          <w:tcPr>
            <w:tcW w:w="6634" w:type="dxa"/>
          </w:tcPr>
          <w:p w14:paraId="276E8243" w14:textId="49D12F4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D9F4E8F" w14:textId="539A3B69" w:rsidR="00524FF5" w:rsidRPr="00CB3D37" w:rsidRDefault="00CB3D37" w:rsidP="00CB3D37">
            <w:pPr>
              <w:spacing w:line="256" w:lineRule="auto"/>
              <w:jc w:val="both"/>
            </w:pPr>
            <w:r w:rsidRPr="00540059">
              <w:t>Pilies g. 4-12, LT-01123 Vilnius, Lietuvos Respublika</w:t>
            </w:r>
          </w:p>
        </w:tc>
      </w:tr>
      <w:tr w:rsidR="00524FF5" w:rsidRPr="00F23D4C" w14:paraId="78D045E3" w14:textId="77777777" w:rsidTr="00C56609">
        <w:tc>
          <w:tcPr>
            <w:tcW w:w="6634" w:type="dxa"/>
          </w:tcPr>
          <w:p w14:paraId="61AA33D3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4BE0E3E3" w:rsidR="00524FF5" w:rsidRPr="008B2417" w:rsidRDefault="00CB3D3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Živilė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Nortkienė</w:t>
            </w:r>
            <w:proofErr w:type="spellEnd"/>
          </w:p>
        </w:tc>
      </w:tr>
      <w:tr w:rsidR="00524FF5" w:rsidRPr="00F23D4C" w14:paraId="355125AB" w14:textId="77777777" w:rsidTr="00C56609">
        <w:tc>
          <w:tcPr>
            <w:tcW w:w="6634" w:type="dxa"/>
          </w:tcPr>
          <w:p w14:paraId="69161ECE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514E2168" w:rsidR="00524FF5" w:rsidRPr="00CB3D37" w:rsidRDefault="00CB3D37" w:rsidP="0002615B">
            <w:pPr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color w:val="000000" w:themeColor="text1"/>
                <w:sz w:val="22"/>
                <w:szCs w:val="22"/>
                <w:lang w:val="en-GB"/>
              </w:rPr>
              <w:t>+370 686 54356</w:t>
            </w:r>
          </w:p>
        </w:tc>
      </w:tr>
      <w:tr w:rsidR="00524FF5" w:rsidRPr="00F23D4C" w14:paraId="0B4E5246" w14:textId="77777777" w:rsidTr="00C56609">
        <w:tc>
          <w:tcPr>
            <w:tcW w:w="6634" w:type="dxa"/>
          </w:tcPr>
          <w:p w14:paraId="051EE29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510D2D3C" w:rsidR="00524FF5" w:rsidRPr="008B2417" w:rsidRDefault="00CB3D3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-</w:t>
            </w:r>
          </w:p>
        </w:tc>
      </w:tr>
      <w:tr w:rsidR="0093337B" w:rsidRPr="00F23D4C" w14:paraId="6B901445" w14:textId="77777777" w:rsidTr="00C56609">
        <w:tc>
          <w:tcPr>
            <w:tcW w:w="6634" w:type="dxa"/>
          </w:tcPr>
          <w:p w14:paraId="31FB421B" w14:textId="207FEADB" w:rsidR="0093337B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325DC5AB" w:rsidR="0093337B" w:rsidRPr="008B2417" w:rsidRDefault="00CB3D3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670C">
              <w:t>Į.k</w:t>
            </w:r>
            <w:proofErr w:type="spellEnd"/>
            <w:r w:rsidRPr="00AF670C">
              <w:t xml:space="preserve">. </w:t>
            </w:r>
            <w:r w:rsidRPr="00AF670C">
              <w:rPr>
                <w:lang w:val="en-GB"/>
              </w:rPr>
              <w:t>302977955</w:t>
            </w:r>
          </w:p>
        </w:tc>
      </w:tr>
      <w:tr w:rsidR="00FB0016" w:rsidRPr="00F23D4C" w14:paraId="73E78251" w14:textId="77777777" w:rsidTr="00C56609">
        <w:tc>
          <w:tcPr>
            <w:tcW w:w="6634" w:type="dxa"/>
          </w:tcPr>
          <w:p w14:paraId="425D877A" w14:textId="48E79A86" w:rsidR="00FB0016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1923224C" w14:textId="5274FC46" w:rsidR="00FB0016" w:rsidRPr="008B2417" w:rsidRDefault="00CB3D3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670C">
              <w:rPr>
                <w:lang w:val="en-GB"/>
              </w:rPr>
              <w:t xml:space="preserve">PVM </w:t>
            </w:r>
            <w:proofErr w:type="spellStart"/>
            <w:r w:rsidRPr="00AF670C">
              <w:rPr>
                <w:lang w:val="en-GB"/>
              </w:rPr>
              <w:t>m.k</w:t>
            </w:r>
            <w:proofErr w:type="spellEnd"/>
            <w:r w:rsidRPr="00AF670C">
              <w:rPr>
                <w:lang w:val="en-GB"/>
              </w:rPr>
              <w:t>. LT100007537719</w:t>
            </w:r>
          </w:p>
        </w:tc>
      </w:tr>
      <w:tr w:rsidR="00524FF5" w:rsidRPr="00F23D4C" w14:paraId="4BFEDD3A" w14:textId="77777777" w:rsidTr="00C56609">
        <w:tc>
          <w:tcPr>
            <w:tcW w:w="6634" w:type="dxa"/>
          </w:tcPr>
          <w:p w14:paraId="56B6EBB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427CE235" w14:textId="3C981BB5" w:rsidR="00524FF5" w:rsidRPr="00CB3D37" w:rsidRDefault="00CB3D37" w:rsidP="0002615B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zivile</w:t>
            </w:r>
            <w:proofErr w:type="spellEnd"/>
            <w:r>
              <w:rPr>
                <w:color w:val="000000" w:themeColor="text1"/>
                <w:sz w:val="22"/>
                <w:szCs w:val="22"/>
                <w:lang w:val="en-US"/>
              </w:rPr>
              <w:t>@abiotek.lt</w:t>
            </w:r>
          </w:p>
        </w:tc>
      </w:tr>
      <w:tr w:rsidR="00B60CBE" w:rsidRPr="00F23D4C" w14:paraId="218AB06B" w14:textId="77777777" w:rsidTr="00C56609">
        <w:tc>
          <w:tcPr>
            <w:tcW w:w="6634" w:type="dxa"/>
          </w:tcPr>
          <w:p w14:paraId="55BFB981" w14:textId="6C9AA443" w:rsidR="00B60CBE" w:rsidRPr="008B2417" w:rsidRDefault="00B60CBE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B60CBE">
              <w:rPr>
                <w:bCs/>
                <w:color w:val="000000" w:themeColor="text1"/>
                <w:sz w:val="22"/>
                <w:szCs w:val="22"/>
              </w:rPr>
              <w:t>Sutarties vykdymui Tiekėjo / Tiekėjų grupės bendro atstovo arba vadovaujančio nario įgalioto asmens vardas, pavardė, tel. Nr., el. paštas</w:t>
            </w:r>
          </w:p>
        </w:tc>
        <w:tc>
          <w:tcPr>
            <w:tcW w:w="3685" w:type="dxa"/>
          </w:tcPr>
          <w:p w14:paraId="373C5B63" w14:textId="3C1B8270" w:rsidR="00B60CBE" w:rsidRPr="008B2417" w:rsidRDefault="0080708F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0708F">
              <w:rPr>
                <w:color w:val="000000" w:themeColor="text1"/>
                <w:sz w:val="22"/>
                <w:szCs w:val="22"/>
                <w:highlight w:val="lightGray"/>
              </w:rPr>
              <w:t>xxxxx</w:t>
            </w:r>
            <w:proofErr w:type="spellEnd"/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D530F4D" w:rsidR="002735F5" w:rsidRDefault="002735F5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C24247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567EEECA" w:rsidR="0083145F" w:rsidRPr="008B2417" w:rsidRDefault="0083145F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C24247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1372334" w:rsidR="002735F5" w:rsidRDefault="002735F5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3</w:t>
      </w:r>
      <w:r w:rsidRPr="008B2417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280233E4" w14:textId="1CDFF84D" w:rsidR="006533F0" w:rsidRPr="006533F0" w:rsidRDefault="006533F0" w:rsidP="006533F0">
      <w:pPr>
        <w:spacing w:line="360" w:lineRule="auto"/>
        <w:jc w:val="both"/>
        <w:rPr>
          <w:sz w:val="22"/>
          <w:szCs w:val="22"/>
          <w:lang w:eastAsia="lt-LT"/>
        </w:rPr>
      </w:pPr>
      <w:r w:rsidRPr="006533F0">
        <w:rPr>
          <w:color w:val="000000" w:themeColor="text1"/>
          <w:sz w:val="22"/>
          <w:szCs w:val="22"/>
        </w:rPr>
        <w:t>2.</w:t>
      </w:r>
      <w:r w:rsidRPr="006533F0">
        <w:rPr>
          <w:sz w:val="22"/>
          <w:szCs w:val="22"/>
          <w:lang w:eastAsia="lt-LT"/>
        </w:rPr>
        <w:t xml:space="preserve"> Pasiūlymas galioja </w:t>
      </w:r>
      <w:r w:rsidR="002B53FF">
        <w:rPr>
          <w:sz w:val="22"/>
          <w:szCs w:val="22"/>
          <w:lang w:eastAsia="lt-LT"/>
        </w:rPr>
        <w:t>3</w:t>
      </w:r>
      <w:r w:rsidR="009C5CFA">
        <w:rPr>
          <w:sz w:val="22"/>
          <w:szCs w:val="22"/>
          <w:lang w:eastAsia="lt-LT"/>
        </w:rPr>
        <w:t xml:space="preserve"> </w:t>
      </w:r>
      <w:r w:rsidR="002B53FF">
        <w:rPr>
          <w:sz w:val="22"/>
          <w:szCs w:val="22"/>
          <w:lang w:eastAsia="lt-LT"/>
        </w:rPr>
        <w:t>mėnesius</w:t>
      </w:r>
      <w:r w:rsidR="00394279" w:rsidRPr="00D45AE2">
        <w:rPr>
          <w:sz w:val="22"/>
          <w:szCs w:val="22"/>
          <w:lang w:eastAsia="lt-LT"/>
        </w:rPr>
        <w:t>.</w:t>
      </w:r>
    </w:p>
    <w:p w14:paraId="18039F38" w14:textId="1A80E429" w:rsidR="002735F5" w:rsidRPr="0054649E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54649E">
        <w:rPr>
          <w:color w:val="000000" w:themeColor="text1"/>
          <w:sz w:val="22"/>
          <w:szCs w:val="22"/>
        </w:rPr>
        <w:t>3</w:t>
      </w:r>
      <w:r w:rsidR="002735F5" w:rsidRPr="0054649E">
        <w:rPr>
          <w:color w:val="000000" w:themeColor="text1"/>
          <w:sz w:val="22"/>
          <w:szCs w:val="22"/>
        </w:rPr>
        <w:t xml:space="preserve">. </w:t>
      </w:r>
      <w:r w:rsidR="002B53FF" w:rsidRPr="00FB70EE">
        <w:rPr>
          <w:spacing w:val="-4"/>
        </w:rPr>
        <w:t xml:space="preserve">Patvirtiname, </w:t>
      </w:r>
      <w:r w:rsidR="002735F5" w:rsidRPr="0054649E">
        <w:rPr>
          <w:color w:val="000000" w:themeColor="text1"/>
          <w:spacing w:val="-4"/>
          <w:sz w:val="22"/>
          <w:szCs w:val="22"/>
        </w:rPr>
        <w:t>kad dokumentų skaitmeninės</w:t>
      </w:r>
      <w:r w:rsidR="002735F5" w:rsidRPr="0054649E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54649E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</w:p>
    <w:p w14:paraId="5A1FB632" w14:textId="31704171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subtiekėją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Statusas </w:t>
            </w:r>
          </w:p>
          <w:p w14:paraId="2CB326FE" w14:textId="3FD6CDC8" w:rsidR="00FC0EF4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i/>
                <w:color w:val="000000" w:themeColor="text1"/>
                <w:sz w:val="22"/>
                <w:szCs w:val="22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Ūkio s</w:t>
            </w:r>
            <w:r w:rsidR="004F4B45" w:rsidRPr="008B2417">
              <w:rPr>
                <w:color w:val="000000" w:themeColor="text1"/>
                <w:sz w:val="22"/>
                <w:szCs w:val="22"/>
              </w:rPr>
              <w:t>ubjektui perduodamų įsipareigoji</w:t>
            </w:r>
            <w:r w:rsidRPr="008B2417">
              <w:rPr>
                <w:color w:val="000000" w:themeColor="text1"/>
                <w:sz w:val="22"/>
                <w:szCs w:val="22"/>
              </w:rPr>
              <w:t xml:space="preserve">mų apimtis </w:t>
            </w:r>
          </w:p>
          <w:p w14:paraId="6FEB9678" w14:textId="7D27B550" w:rsidR="00FC0EF4" w:rsidRPr="008B2417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i/>
                <w:color w:val="000000" w:themeColor="text1"/>
                <w:sz w:val="22"/>
                <w:szCs w:val="22"/>
              </w:rPr>
              <w:t>(ką darys pasitelkiamas ūkio subjektas)</w:t>
            </w:r>
          </w:p>
        </w:tc>
      </w:tr>
      <w:tr w:rsidR="00FC0EF4" w:rsidRPr="008B2417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7238F232" w14:textId="77777777" w:rsidR="000C4591" w:rsidRPr="00287F0B" w:rsidRDefault="000C4591" w:rsidP="00287F0B">
      <w:pPr>
        <w:widowControl w:val="0"/>
        <w:ind w:firstLine="851"/>
        <w:jc w:val="both"/>
        <w:rPr>
          <w:iCs/>
          <w:sz w:val="22"/>
          <w:szCs w:val="22"/>
          <w:lang w:eastAsia="lt-LT"/>
        </w:rPr>
      </w:pPr>
      <w:r w:rsidRPr="00B920DF">
        <w:rPr>
          <w:b/>
          <w:sz w:val="22"/>
          <w:szCs w:val="22"/>
          <w:lang w:eastAsia="lt-LT"/>
        </w:rPr>
        <w:t xml:space="preserve">Mes siūlome šias </w:t>
      </w:r>
      <w:r w:rsidRPr="00B920DF">
        <w:rPr>
          <w:b/>
          <w:iCs/>
          <w:sz w:val="22"/>
          <w:szCs w:val="22"/>
          <w:lang w:eastAsia="lt-LT"/>
        </w:rPr>
        <w:t>prekes</w:t>
      </w:r>
      <w:r w:rsidRPr="00287F0B">
        <w:rPr>
          <w:iCs/>
          <w:sz w:val="22"/>
          <w:szCs w:val="22"/>
          <w:lang w:eastAsia="lt-LT"/>
        </w:rPr>
        <w:t>: pagal pridedamą lentelę (SPS priedas Nr. 1).</w:t>
      </w:r>
    </w:p>
    <w:p w14:paraId="0DB04B26" w14:textId="77777777" w:rsidR="000C4591" w:rsidRPr="00287F0B" w:rsidRDefault="000C4591" w:rsidP="00287F0B">
      <w:pPr>
        <w:widowControl w:val="0"/>
        <w:ind w:firstLine="720"/>
        <w:jc w:val="both"/>
        <w:rPr>
          <w:sz w:val="22"/>
          <w:szCs w:val="22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487"/>
      </w:tblGrid>
      <w:tr w:rsidR="000C4591" w:rsidRPr="00287F0B" w14:paraId="41A6F040" w14:textId="77777777" w:rsidTr="007E0936">
        <w:tc>
          <w:tcPr>
            <w:tcW w:w="3402" w:type="dxa"/>
            <w:hideMark/>
          </w:tcPr>
          <w:p w14:paraId="3F3FA255" w14:textId="77777777" w:rsidR="000C4591" w:rsidRPr="00287F0B" w:rsidRDefault="000C4591" w:rsidP="00287F0B">
            <w:pPr>
              <w:jc w:val="both"/>
              <w:rPr>
                <w:sz w:val="22"/>
                <w:szCs w:val="22"/>
                <w:lang w:eastAsia="lt-LT"/>
              </w:rPr>
            </w:pPr>
            <w:r w:rsidRPr="00287F0B">
              <w:rPr>
                <w:sz w:val="22"/>
                <w:szCs w:val="22"/>
                <w:lang w:eastAsia="lt-LT"/>
              </w:rPr>
              <w:t>Bendra pasiūlymo kaina su PVM –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A5839F" w14:textId="06268D32" w:rsidR="007E0936" w:rsidRDefault="007E0936" w:rsidP="00287F0B">
            <w:pPr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31752,00 </w:t>
            </w:r>
            <w:r w:rsidR="000C4591" w:rsidRPr="00287F0B">
              <w:rPr>
                <w:sz w:val="22"/>
                <w:szCs w:val="22"/>
                <w:lang w:eastAsia="lt-LT"/>
              </w:rPr>
              <w:t xml:space="preserve">Eur        </w:t>
            </w:r>
          </w:p>
          <w:p w14:paraId="07437332" w14:textId="55A216BD" w:rsidR="000C4591" w:rsidRPr="007E0936" w:rsidRDefault="007E0936" w:rsidP="00287F0B">
            <w:pPr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Trisdešimt vienas tūkstantis septyni šimtai penkiasdešimt du Eur, 0 cnt.</w:t>
            </w:r>
          </w:p>
        </w:tc>
      </w:tr>
      <w:tr w:rsidR="000C4591" w:rsidRPr="00287F0B" w14:paraId="3E792018" w14:textId="77777777" w:rsidTr="007E0936">
        <w:tc>
          <w:tcPr>
            <w:tcW w:w="3402" w:type="dxa"/>
          </w:tcPr>
          <w:p w14:paraId="3C5B8BBC" w14:textId="77777777" w:rsidR="000C4591" w:rsidRPr="00287F0B" w:rsidRDefault="000C4591" w:rsidP="00287F0B">
            <w:pPr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0C85E3" w14:textId="77777777" w:rsidR="000C4591" w:rsidRPr="00287F0B" w:rsidRDefault="000C4591" w:rsidP="00287F0B">
            <w:pPr>
              <w:jc w:val="both"/>
              <w:rPr>
                <w:i/>
                <w:sz w:val="22"/>
                <w:szCs w:val="22"/>
                <w:lang w:eastAsia="lt-LT"/>
              </w:rPr>
            </w:pPr>
            <w:r w:rsidRPr="00287F0B">
              <w:rPr>
                <w:i/>
                <w:sz w:val="22"/>
                <w:szCs w:val="22"/>
                <w:lang w:eastAsia="lt-LT"/>
              </w:rPr>
              <w:t>(skaičiais ir žodžiais)</w:t>
            </w:r>
          </w:p>
        </w:tc>
      </w:tr>
    </w:tbl>
    <w:p w14:paraId="47D10F43" w14:textId="77777777" w:rsidR="000C4591" w:rsidRPr="00287F0B" w:rsidRDefault="000C4591" w:rsidP="000C4591">
      <w:pPr>
        <w:jc w:val="both"/>
        <w:rPr>
          <w:sz w:val="22"/>
          <w:szCs w:val="22"/>
          <w:lang w:eastAsia="lt-LT"/>
        </w:rPr>
      </w:pPr>
    </w:p>
    <w:p w14:paraId="3A434F50" w14:textId="532E1BE6" w:rsidR="000C4591" w:rsidRPr="00287F0B" w:rsidRDefault="000C4591" w:rsidP="000C4591">
      <w:pPr>
        <w:jc w:val="both"/>
        <w:rPr>
          <w:sz w:val="22"/>
          <w:szCs w:val="22"/>
          <w:lang w:eastAsia="lt-LT"/>
        </w:rPr>
      </w:pPr>
      <w:r w:rsidRPr="00287F0B">
        <w:rPr>
          <w:sz w:val="22"/>
          <w:szCs w:val="22"/>
          <w:lang w:eastAsia="lt-LT"/>
        </w:rPr>
        <w:t xml:space="preserve">Į šią sumą įeina visos išlaidos ir visi mokesčiai, taip pat ir PVM, kuris sudaro </w:t>
      </w:r>
      <w:r w:rsidR="007E0936">
        <w:rPr>
          <w:sz w:val="22"/>
          <w:szCs w:val="22"/>
          <w:lang w:val="en-GB" w:eastAsia="lt-LT"/>
        </w:rPr>
        <w:t>1512,00</w:t>
      </w:r>
      <w:r w:rsidRPr="00287F0B">
        <w:rPr>
          <w:sz w:val="22"/>
          <w:szCs w:val="22"/>
          <w:lang w:eastAsia="lt-LT"/>
        </w:rPr>
        <w:t xml:space="preserve"> Eur</w:t>
      </w:r>
      <w:r w:rsidR="007E0936">
        <w:rPr>
          <w:sz w:val="22"/>
          <w:szCs w:val="22"/>
          <w:lang w:eastAsia="lt-LT"/>
        </w:rPr>
        <w:t xml:space="preserve"> (Vienas tūkstantis penki šimtai dvylika Eur)</w:t>
      </w:r>
      <w:r w:rsidRPr="00287F0B">
        <w:rPr>
          <w:sz w:val="22"/>
          <w:szCs w:val="22"/>
          <w:lang w:eastAsia="lt-LT"/>
        </w:rPr>
        <w:t>.</w:t>
      </w:r>
    </w:p>
    <w:p w14:paraId="43467EF6" w14:textId="77777777" w:rsidR="000C4591" w:rsidRPr="00287F0B" w:rsidRDefault="000C4591" w:rsidP="000C459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  <w:lang w:eastAsia="lt-LT"/>
        </w:rPr>
      </w:pPr>
    </w:p>
    <w:p w14:paraId="7EE354CB" w14:textId="77777777" w:rsidR="000C4591" w:rsidRDefault="000C4591" w:rsidP="0002615B">
      <w:pPr>
        <w:ind w:left="142" w:firstLine="578"/>
        <w:jc w:val="both"/>
        <w:rPr>
          <w:b/>
          <w:i/>
          <w:color w:val="000000" w:themeColor="text1"/>
        </w:rPr>
      </w:pPr>
    </w:p>
    <w:p w14:paraId="75879CDC" w14:textId="63DD473C" w:rsidR="00F71FDF" w:rsidRPr="002627EB" w:rsidRDefault="00F71FDF" w:rsidP="000621DE">
      <w:pPr>
        <w:tabs>
          <w:tab w:val="left" w:pos="709"/>
        </w:tabs>
        <w:jc w:val="both"/>
        <w:rPr>
          <w:bCs/>
          <w:sz w:val="22"/>
          <w:szCs w:val="22"/>
          <w:lang w:eastAsia="lt-LT"/>
        </w:rPr>
      </w:pPr>
      <w:r w:rsidRPr="002627EB">
        <w:rPr>
          <w:b/>
          <w:sz w:val="22"/>
          <w:szCs w:val="22"/>
          <w:lang w:eastAsia="lt-LT"/>
        </w:rPr>
        <w:t>Pastaba:</w:t>
      </w:r>
      <w:r w:rsidRPr="002627EB">
        <w:rPr>
          <w:sz w:val="22"/>
          <w:szCs w:val="22"/>
          <w:lang w:eastAsia="lt-LT"/>
        </w:rPr>
        <w:t xml:space="preserve"> </w:t>
      </w:r>
      <w:r w:rsidRPr="002627EB">
        <w:rPr>
          <w:sz w:val="22"/>
          <w:szCs w:val="22"/>
          <w:lang w:eastAsia="ar-SA"/>
        </w:rPr>
        <w:t>Nust</w:t>
      </w:r>
      <w:r w:rsidR="002E04D9" w:rsidRPr="002627EB">
        <w:rPr>
          <w:sz w:val="22"/>
          <w:szCs w:val="22"/>
          <w:lang w:eastAsia="ar-SA"/>
        </w:rPr>
        <w:t>atomas</w:t>
      </w:r>
      <w:r w:rsidR="002842FC" w:rsidRPr="002627EB">
        <w:rPr>
          <w:sz w:val="22"/>
          <w:szCs w:val="22"/>
          <w:lang w:eastAsia="ar-SA"/>
        </w:rPr>
        <w:t xml:space="preserve"> fiksuotas įkainis</w:t>
      </w:r>
      <w:r w:rsidRPr="002627EB">
        <w:rPr>
          <w:sz w:val="22"/>
          <w:szCs w:val="22"/>
          <w:lang w:eastAsia="ar-SA"/>
        </w:rPr>
        <w:t>. Į pasiūlymo kainą turi būti įskaičiuoti visi mokesčiai ir visos paslaugų ti</w:t>
      </w:r>
      <w:r w:rsidR="00C1188F">
        <w:rPr>
          <w:sz w:val="22"/>
          <w:szCs w:val="22"/>
          <w:lang w:eastAsia="ar-SA"/>
        </w:rPr>
        <w:t>e</w:t>
      </w:r>
      <w:r w:rsidRPr="002627EB">
        <w:rPr>
          <w:sz w:val="22"/>
          <w:szCs w:val="22"/>
          <w:lang w:eastAsia="ar-SA"/>
        </w:rPr>
        <w:t xml:space="preserve">kėjo išlaidos (prekių pristatymo, prekių sumontavimo ir pan.), būtinos tinkamam sutarties įvykdymui. </w:t>
      </w:r>
    </w:p>
    <w:p w14:paraId="6E999C2E" w14:textId="77777777" w:rsidR="00F71FDF" w:rsidRPr="00307C09" w:rsidRDefault="00F71FDF" w:rsidP="00F71FDF">
      <w:pPr>
        <w:widowControl w:val="0"/>
        <w:tabs>
          <w:tab w:val="left" w:pos="709"/>
        </w:tabs>
        <w:jc w:val="both"/>
        <w:rPr>
          <w:b/>
          <w:color w:val="0070C0"/>
          <w:sz w:val="22"/>
          <w:szCs w:val="22"/>
          <w:lang w:eastAsia="lt-LT"/>
        </w:rPr>
      </w:pPr>
    </w:p>
    <w:p w14:paraId="06105642" w14:textId="10286EB2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6B7C00">
        <w:rPr>
          <w:color w:val="000000" w:themeColor="text1"/>
          <w:sz w:val="22"/>
          <w:szCs w:val="22"/>
        </w:rPr>
        <w:t>Tais atvejais, kai pagal galiojančius teisės aktus tiekėjui ne</w:t>
      </w:r>
      <w:r w:rsidR="00310018">
        <w:rPr>
          <w:color w:val="000000" w:themeColor="text1"/>
          <w:sz w:val="22"/>
          <w:szCs w:val="22"/>
        </w:rPr>
        <w:t>reikia mokėti PVM, jis lentelėse nepateikia kainų su PVM</w:t>
      </w:r>
      <w:r w:rsidRPr="006B7C00">
        <w:rPr>
          <w:color w:val="000000" w:themeColor="text1"/>
          <w:sz w:val="22"/>
          <w:szCs w:val="22"/>
        </w:rPr>
        <w:t xml:space="preserve"> ir nurodo priežastis, dėl kurių PVM nemokamas:</w:t>
      </w:r>
    </w:p>
    <w:p w14:paraId="3BC9E8DC" w14:textId="0B4709E3" w:rsidR="00524FF5" w:rsidRPr="006B7C00" w:rsidRDefault="00105529" w:rsidP="0002615B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2257D1EB" w14:textId="77777777" w:rsidR="00972524" w:rsidRPr="006B7C00" w:rsidRDefault="00972524" w:rsidP="0002615B">
      <w:pPr>
        <w:jc w:val="both"/>
        <w:rPr>
          <w:color w:val="000000" w:themeColor="text1"/>
          <w:sz w:val="22"/>
          <w:szCs w:val="22"/>
        </w:rPr>
      </w:pPr>
    </w:p>
    <w:p w14:paraId="1C11AA3B" w14:textId="05A99F7C" w:rsidR="009E22E7" w:rsidRPr="00B920DF" w:rsidRDefault="00524FF5" w:rsidP="008C6749">
      <w:pPr>
        <w:ind w:firstLine="720"/>
        <w:jc w:val="both"/>
        <w:rPr>
          <w:b/>
          <w:color w:val="000000" w:themeColor="text1"/>
          <w:sz w:val="22"/>
          <w:szCs w:val="22"/>
        </w:rPr>
      </w:pPr>
      <w:r w:rsidRPr="00B920DF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287F0B" w:rsidRPr="00B920DF">
        <w:rPr>
          <w:b/>
          <w:color w:val="000000" w:themeColor="text1"/>
          <w:sz w:val="22"/>
          <w:szCs w:val="22"/>
        </w:rPr>
        <w:t xml:space="preserve"> </w:t>
      </w:r>
      <w:r w:rsidR="00287F0B" w:rsidRPr="00B920DF">
        <w:rPr>
          <w:b/>
          <w:szCs w:val="20"/>
          <w:lang w:eastAsia="lt-LT"/>
        </w:rPr>
        <w:t>(pateikti užpildytą SPS priedą Nr. 1</w:t>
      </w:r>
      <w:r w:rsidR="00287F0B" w:rsidRPr="00B920DF">
        <w:rPr>
          <w:b/>
          <w:color w:val="000000" w:themeColor="text1"/>
          <w:sz w:val="22"/>
          <w:szCs w:val="22"/>
        </w:rPr>
        <w:t>).</w:t>
      </w:r>
    </w:p>
    <w:p w14:paraId="3D020C62" w14:textId="77777777" w:rsidR="00586624" w:rsidRPr="006B7C00" w:rsidRDefault="00586624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p w14:paraId="3BBEE156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867"/>
        <w:gridCol w:w="2552"/>
      </w:tblGrid>
      <w:tr w:rsidR="00F80845" w:rsidRPr="006B7C00" w14:paraId="2830C933" w14:textId="2FB23656" w:rsidTr="00F80845">
        <w:tc>
          <w:tcPr>
            <w:tcW w:w="675" w:type="dxa"/>
          </w:tcPr>
          <w:p w14:paraId="24D76986" w14:textId="77777777" w:rsidR="00F80845" w:rsidRPr="006B7C00" w:rsidRDefault="00F80845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B7C00">
              <w:rPr>
                <w:color w:val="000000" w:themeColor="text1"/>
                <w:sz w:val="22"/>
                <w:szCs w:val="22"/>
              </w:rPr>
              <w:t>Eil.Nr</w:t>
            </w:r>
            <w:proofErr w:type="spellEnd"/>
            <w:r w:rsidRPr="006B7C0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867" w:type="dxa"/>
          </w:tcPr>
          <w:p w14:paraId="2D5C4B80" w14:textId="77777777" w:rsidR="00F80845" w:rsidRPr="006B7C00" w:rsidRDefault="00F80845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  <w:p w14:paraId="24067E87" w14:textId="7B19233C" w:rsidR="00F80845" w:rsidRPr="006B7C00" w:rsidRDefault="00F80845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763C1A2" w14:textId="77777777" w:rsidR="00F80845" w:rsidRPr="006B7C00" w:rsidRDefault="00F80845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F80845" w:rsidRPr="006B7C00" w:rsidRDefault="00F80845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80845" w:rsidRPr="006B7C00" w14:paraId="794443FD" w14:textId="10E0CD3B" w:rsidTr="00F80845">
        <w:tc>
          <w:tcPr>
            <w:tcW w:w="675" w:type="dxa"/>
          </w:tcPr>
          <w:p w14:paraId="72A3804B" w14:textId="59D4C3B9" w:rsidR="00F80845" w:rsidRPr="006B7C00" w:rsidRDefault="0002467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67" w:type="dxa"/>
          </w:tcPr>
          <w:p w14:paraId="400E223D" w14:textId="53327BE0" w:rsidR="00F80845" w:rsidRPr="006B7C00" w:rsidRDefault="00EB27A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Pasiulymas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Abiotek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2021.08.30</w:t>
            </w:r>
          </w:p>
        </w:tc>
        <w:tc>
          <w:tcPr>
            <w:tcW w:w="2552" w:type="dxa"/>
          </w:tcPr>
          <w:p w14:paraId="1B2E1046" w14:textId="62026B69" w:rsidR="00024675" w:rsidRPr="006B7C00" w:rsidRDefault="0002467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EB27A5" w:rsidRPr="006B7C00" w14:paraId="3EB415E0" w14:textId="77777777" w:rsidTr="00F80845">
        <w:tc>
          <w:tcPr>
            <w:tcW w:w="675" w:type="dxa"/>
          </w:tcPr>
          <w:p w14:paraId="4D59AC17" w14:textId="52657044" w:rsidR="00EB27A5" w:rsidRPr="006B7C00" w:rsidRDefault="0002467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67" w:type="dxa"/>
          </w:tcPr>
          <w:p w14:paraId="042BBD69" w14:textId="42C4A099" w:rsidR="00EB27A5" w:rsidRPr="00EB27A5" w:rsidRDefault="0002467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24675">
              <w:rPr>
                <w:color w:val="000000" w:themeColor="text1"/>
                <w:sz w:val="22"/>
                <w:szCs w:val="22"/>
              </w:rPr>
              <w:t>Aplinkos paviršių dezinfekcijos priemonės_2792_SPS 1 Priedas TS_20210816</w:t>
            </w:r>
          </w:p>
        </w:tc>
        <w:tc>
          <w:tcPr>
            <w:tcW w:w="2552" w:type="dxa"/>
          </w:tcPr>
          <w:p w14:paraId="1D0E0A76" w14:textId="3AEB06A9" w:rsidR="00EB27A5" w:rsidRPr="006B7C00" w:rsidRDefault="0002467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0CEE0E8A" w14:textId="77777777" w:rsidTr="00F80845">
        <w:tc>
          <w:tcPr>
            <w:tcW w:w="675" w:type="dxa"/>
          </w:tcPr>
          <w:p w14:paraId="2D82A46A" w14:textId="633130FD" w:rsidR="007C4071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67" w:type="dxa"/>
          </w:tcPr>
          <w:p w14:paraId="07EA3467" w14:textId="6B1431B2" w:rsidR="007C4071" w:rsidRPr="00EB27A5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EBPVD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Abiotek</w:t>
            </w:r>
            <w:proofErr w:type="spellEnd"/>
          </w:p>
        </w:tc>
        <w:tc>
          <w:tcPr>
            <w:tcW w:w="2552" w:type="dxa"/>
          </w:tcPr>
          <w:p w14:paraId="3EE9083E" w14:textId="100EDFB8" w:rsidR="007C4071" w:rsidRDefault="00777000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7C4071" w:rsidRPr="006B7C00" w14:paraId="250DF112" w14:textId="51331DFA" w:rsidTr="00F80845">
        <w:tc>
          <w:tcPr>
            <w:tcW w:w="675" w:type="dxa"/>
          </w:tcPr>
          <w:p w14:paraId="4AF14C34" w14:textId="71313DF0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67" w:type="dxa"/>
          </w:tcPr>
          <w:p w14:paraId="30AE2D55" w14:textId="3D39DC74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Priedas Nr.1 99MB technine specifikacija LT</w:t>
            </w:r>
          </w:p>
        </w:tc>
        <w:tc>
          <w:tcPr>
            <w:tcW w:w="2552" w:type="dxa"/>
          </w:tcPr>
          <w:p w14:paraId="3111E3C7" w14:textId="656B6306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02164CB8" w14:textId="77777777" w:rsidTr="00F80845">
        <w:tc>
          <w:tcPr>
            <w:tcW w:w="675" w:type="dxa"/>
          </w:tcPr>
          <w:p w14:paraId="78692590" w14:textId="09220CD6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867" w:type="dxa"/>
          </w:tcPr>
          <w:p w14:paraId="74D30B82" w14:textId="6E10F7D8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Priedas Nr.2 99MBV_EN</w:t>
            </w:r>
          </w:p>
        </w:tc>
        <w:tc>
          <w:tcPr>
            <w:tcW w:w="2552" w:type="dxa"/>
          </w:tcPr>
          <w:p w14:paraId="5F6D605A" w14:textId="63C2D104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5319252A" w14:textId="77777777" w:rsidTr="00F80845">
        <w:tc>
          <w:tcPr>
            <w:tcW w:w="675" w:type="dxa"/>
          </w:tcPr>
          <w:p w14:paraId="5F737110" w14:textId="7A532FE7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867" w:type="dxa"/>
          </w:tcPr>
          <w:p w14:paraId="6AC56693" w14:textId="7CB87B24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Priedas Nr.3 99S technine specifikacija LT</w:t>
            </w:r>
          </w:p>
        </w:tc>
        <w:tc>
          <w:tcPr>
            <w:tcW w:w="2552" w:type="dxa"/>
          </w:tcPr>
          <w:p w14:paraId="31FD0798" w14:textId="43D97F9D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52BDB09A" w14:textId="77777777" w:rsidTr="00EB27A5">
        <w:trPr>
          <w:trHeight w:val="50"/>
        </w:trPr>
        <w:tc>
          <w:tcPr>
            <w:tcW w:w="675" w:type="dxa"/>
          </w:tcPr>
          <w:p w14:paraId="282DEA00" w14:textId="646199AA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867" w:type="dxa"/>
          </w:tcPr>
          <w:p w14:paraId="0476B794" w14:textId="0993B478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 xml:space="preserve">Priedas Nr.4_99S_technine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specifikacija_EN</w:t>
            </w:r>
            <w:proofErr w:type="spellEnd"/>
          </w:p>
        </w:tc>
        <w:tc>
          <w:tcPr>
            <w:tcW w:w="2552" w:type="dxa"/>
          </w:tcPr>
          <w:p w14:paraId="596D575F" w14:textId="0A0178DD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559DBE8E" w14:textId="77777777" w:rsidTr="00F80845">
        <w:tc>
          <w:tcPr>
            <w:tcW w:w="675" w:type="dxa"/>
          </w:tcPr>
          <w:p w14:paraId="0584E57D" w14:textId="0F510C91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867" w:type="dxa"/>
          </w:tcPr>
          <w:p w14:paraId="5664A042" w14:textId="43A2038B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 xml:space="preserve">Priedas Nr.5 _99MBV_declaration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conformity</w:t>
            </w:r>
            <w:proofErr w:type="spellEnd"/>
          </w:p>
        </w:tc>
        <w:tc>
          <w:tcPr>
            <w:tcW w:w="2552" w:type="dxa"/>
          </w:tcPr>
          <w:p w14:paraId="6D64F87D" w14:textId="75866D0E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C4071" w:rsidRPr="006B7C00" w14:paraId="1CF0FD68" w14:textId="77777777" w:rsidTr="00F80845">
        <w:tc>
          <w:tcPr>
            <w:tcW w:w="675" w:type="dxa"/>
          </w:tcPr>
          <w:p w14:paraId="407E76AB" w14:textId="335BC92E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867" w:type="dxa"/>
          </w:tcPr>
          <w:p w14:paraId="4E9B4740" w14:textId="6FB44554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 xml:space="preserve">Priedas Nr.6 </w:t>
            </w:r>
            <w:r w:rsidR="00777000" w:rsidRPr="00777000">
              <w:rPr>
                <w:color w:val="000000" w:themeColor="text1"/>
                <w:sz w:val="22"/>
                <w:szCs w:val="22"/>
              </w:rPr>
              <w:t xml:space="preserve">Deklaracija </w:t>
            </w:r>
            <w:proofErr w:type="spellStart"/>
            <w:r w:rsidR="00777000" w:rsidRPr="00777000">
              <w:rPr>
                <w:color w:val="000000" w:themeColor="text1"/>
                <w:sz w:val="22"/>
                <w:szCs w:val="22"/>
              </w:rPr>
              <w:t>del</w:t>
            </w:r>
            <w:proofErr w:type="spellEnd"/>
            <w:r w:rsidR="00777000" w:rsidRPr="00777000">
              <w:rPr>
                <w:color w:val="000000" w:themeColor="text1"/>
                <w:sz w:val="22"/>
                <w:szCs w:val="22"/>
              </w:rPr>
              <w:t xml:space="preserve"> produkto 99S </w:t>
            </w:r>
            <w:proofErr w:type="spellStart"/>
            <w:r w:rsidR="00777000" w:rsidRPr="00777000">
              <w:rPr>
                <w:color w:val="000000" w:themeColor="text1"/>
                <w:sz w:val="22"/>
                <w:szCs w:val="22"/>
              </w:rPr>
              <w:t>sudeties</w:t>
            </w:r>
            <w:proofErr w:type="spellEnd"/>
          </w:p>
        </w:tc>
        <w:tc>
          <w:tcPr>
            <w:tcW w:w="2552" w:type="dxa"/>
          </w:tcPr>
          <w:p w14:paraId="360946E1" w14:textId="4112A9D2" w:rsidR="007C4071" w:rsidRPr="006B7C00" w:rsidRDefault="007C4071" w:rsidP="007C407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77000" w:rsidRPr="006B7C00" w14:paraId="15CD39C8" w14:textId="77777777" w:rsidTr="00F80845">
        <w:tc>
          <w:tcPr>
            <w:tcW w:w="675" w:type="dxa"/>
          </w:tcPr>
          <w:p w14:paraId="14311CD4" w14:textId="6341AD85" w:rsidR="00777000" w:rsidRPr="006B7C00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867" w:type="dxa"/>
          </w:tcPr>
          <w:p w14:paraId="3B2BACBC" w14:textId="66AE5C72" w:rsidR="00777000" w:rsidRPr="006B7C00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Gamintojo instrukcija lietuviu kalba</w:t>
            </w:r>
          </w:p>
        </w:tc>
        <w:tc>
          <w:tcPr>
            <w:tcW w:w="2552" w:type="dxa"/>
          </w:tcPr>
          <w:p w14:paraId="158E7939" w14:textId="0409C153" w:rsidR="00777000" w:rsidRPr="006B7C00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777000" w:rsidRPr="006B7C00" w14:paraId="47AE3A35" w14:textId="77777777" w:rsidTr="00F80845">
        <w:tc>
          <w:tcPr>
            <w:tcW w:w="675" w:type="dxa"/>
          </w:tcPr>
          <w:p w14:paraId="12FC0519" w14:textId="69AAAFEA" w:rsidR="00777000" w:rsidRPr="006B7C00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6867" w:type="dxa"/>
          </w:tcPr>
          <w:p w14:paraId="695C58C3" w14:textId="4A1D8224" w:rsidR="00777000" w:rsidRPr="00EB27A5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Gamintojo instrukcija anglu kalba</w:t>
            </w:r>
          </w:p>
        </w:tc>
        <w:tc>
          <w:tcPr>
            <w:tcW w:w="2552" w:type="dxa"/>
          </w:tcPr>
          <w:p w14:paraId="16C61206" w14:textId="054A2D13" w:rsidR="00777000" w:rsidRPr="006B7C00" w:rsidRDefault="00777000" w:rsidP="0077700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8566C9" w:rsidRPr="006B7C00" w14:paraId="09F553EE" w14:textId="77777777" w:rsidTr="00F80845">
        <w:tc>
          <w:tcPr>
            <w:tcW w:w="675" w:type="dxa"/>
          </w:tcPr>
          <w:p w14:paraId="01FBEEC8" w14:textId="542B93BA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6867" w:type="dxa"/>
          </w:tcPr>
          <w:p w14:paraId="390414DF" w14:textId="43752E88" w:rsidR="008566C9" w:rsidRPr="00EB27A5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Priedas Nr. 7 </w:t>
            </w:r>
            <w:r w:rsidRPr="00EB27A5">
              <w:rPr>
                <w:color w:val="000000" w:themeColor="text1"/>
                <w:sz w:val="22"/>
                <w:szCs w:val="22"/>
              </w:rPr>
              <w:t xml:space="preserve">Saugos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duomenu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lapas LT</w:t>
            </w:r>
          </w:p>
        </w:tc>
        <w:tc>
          <w:tcPr>
            <w:tcW w:w="2552" w:type="dxa"/>
          </w:tcPr>
          <w:p w14:paraId="6CA17AEA" w14:textId="09AFF3EB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8566C9" w:rsidRPr="006B7C00" w14:paraId="7C74A329" w14:textId="77777777" w:rsidTr="00F80845">
        <w:tc>
          <w:tcPr>
            <w:tcW w:w="675" w:type="dxa"/>
          </w:tcPr>
          <w:p w14:paraId="5AA62A85" w14:textId="26CF19BE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6867" w:type="dxa"/>
          </w:tcPr>
          <w:p w14:paraId="33BA1CBD" w14:textId="0186F2BF" w:rsidR="008566C9" w:rsidRPr="00EB27A5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Priedas Nr.8 </w:t>
            </w:r>
            <w:r w:rsidRPr="00EB27A5">
              <w:rPr>
                <w:color w:val="000000" w:themeColor="text1"/>
                <w:sz w:val="22"/>
                <w:szCs w:val="22"/>
              </w:rPr>
              <w:t xml:space="preserve">Saugos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duomenu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lapas </w:t>
            </w:r>
            <w:r>
              <w:rPr>
                <w:color w:val="000000" w:themeColor="text1"/>
                <w:sz w:val="22"/>
                <w:szCs w:val="22"/>
              </w:rPr>
              <w:t>EN</w:t>
            </w:r>
          </w:p>
        </w:tc>
        <w:tc>
          <w:tcPr>
            <w:tcW w:w="2552" w:type="dxa"/>
          </w:tcPr>
          <w:p w14:paraId="05ED5222" w14:textId="3E2D32D2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8566C9" w:rsidRPr="006B7C00" w14:paraId="6C617A10" w14:textId="77777777" w:rsidTr="00F80845">
        <w:tc>
          <w:tcPr>
            <w:tcW w:w="675" w:type="dxa"/>
          </w:tcPr>
          <w:p w14:paraId="291FE97D" w14:textId="721B5953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6867" w:type="dxa"/>
          </w:tcPr>
          <w:p w14:paraId="484D250B" w14:textId="311B4CF9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 xml:space="preserve">NVSC atsakymas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Abiotek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del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biocido</w:t>
            </w:r>
            <w:proofErr w:type="spellEnd"/>
            <w:r w:rsidRPr="00EB27A5">
              <w:rPr>
                <w:color w:val="000000" w:themeColor="text1"/>
                <w:sz w:val="22"/>
                <w:szCs w:val="22"/>
              </w:rPr>
              <w:t xml:space="preserve"> patvirtintas </w:t>
            </w:r>
            <w:proofErr w:type="spellStart"/>
            <w:r w:rsidRPr="00EB27A5">
              <w:rPr>
                <w:color w:val="000000" w:themeColor="text1"/>
                <w:sz w:val="22"/>
                <w:szCs w:val="22"/>
              </w:rPr>
              <w:t>scan</w:t>
            </w:r>
            <w:proofErr w:type="spellEnd"/>
          </w:p>
        </w:tc>
        <w:tc>
          <w:tcPr>
            <w:tcW w:w="2552" w:type="dxa"/>
          </w:tcPr>
          <w:p w14:paraId="5292FF85" w14:textId="670381D2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8566C9" w:rsidRPr="006B7C00" w14:paraId="7235D5CF" w14:textId="77777777" w:rsidTr="00F80845">
        <w:tc>
          <w:tcPr>
            <w:tcW w:w="675" w:type="dxa"/>
          </w:tcPr>
          <w:p w14:paraId="1C4A968C" w14:textId="1E3EB40C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6867" w:type="dxa"/>
          </w:tcPr>
          <w:p w14:paraId="747E4582" w14:textId="7F64C026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B27A5">
              <w:rPr>
                <w:color w:val="000000" w:themeColor="text1"/>
                <w:sz w:val="22"/>
                <w:szCs w:val="22"/>
              </w:rPr>
              <w:t>Naudotojo vadovas EN</w:t>
            </w:r>
          </w:p>
        </w:tc>
        <w:tc>
          <w:tcPr>
            <w:tcW w:w="2552" w:type="dxa"/>
          </w:tcPr>
          <w:p w14:paraId="2B3D8576" w14:textId="0C9845D6" w:rsidR="008566C9" w:rsidRPr="006B7C00" w:rsidRDefault="008566C9" w:rsidP="008566C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</w:tbl>
    <w:p w14:paraId="64FBC1DF" w14:textId="77777777" w:rsidR="00024675" w:rsidRDefault="00024675" w:rsidP="0002615B">
      <w:pPr>
        <w:ind w:firstLine="851"/>
        <w:jc w:val="both"/>
        <w:rPr>
          <w:b/>
          <w:color w:val="000000" w:themeColor="text1"/>
          <w:sz w:val="22"/>
          <w:szCs w:val="22"/>
        </w:rPr>
      </w:pPr>
    </w:p>
    <w:p w14:paraId="003C6A9B" w14:textId="5B0B8BB7" w:rsidR="00524FF5" w:rsidRPr="006B7C00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>. Tiekėjui nenurodžius, kokia informacija yra konfidenciali, laikoma, kad konfidencialios informacijos pasiūlyme nėra.</w:t>
      </w:r>
    </w:p>
    <w:p w14:paraId="28D25BDB" w14:textId="10632BA6" w:rsidR="00524FF5" w:rsidRPr="006B7C00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7B7BE4A1" w:rsidR="00524FF5" w:rsidRPr="00F23D4C" w:rsidRDefault="00EB27A5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422FF2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>rektorė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27999604" w:rsidR="00EB27A5" w:rsidRPr="00F23D4C" w:rsidRDefault="00EB27A5" w:rsidP="00EB27A5">
            <w:pPr>
              <w:ind w:right="-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Živilė </w:t>
            </w:r>
            <w:proofErr w:type="spellStart"/>
            <w:r>
              <w:rPr>
                <w:color w:val="000000" w:themeColor="text1"/>
              </w:rPr>
              <w:t>Nortkienė</w:t>
            </w:r>
            <w:proofErr w:type="spellEnd"/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734A81C3" w14:textId="77777777" w:rsidR="00A32927" w:rsidRDefault="00A32927" w:rsidP="00323A7D">
      <w:pPr>
        <w:rPr>
          <w:sz w:val="22"/>
          <w:szCs w:val="22"/>
          <w:lang w:eastAsia="lt-LT"/>
        </w:rPr>
      </w:pPr>
    </w:p>
    <w:p w14:paraId="0202280F" w14:textId="77777777" w:rsidR="00A32927" w:rsidRPr="00A32927" w:rsidRDefault="00A32927" w:rsidP="00A32927">
      <w:pPr>
        <w:ind w:firstLine="851"/>
        <w:jc w:val="both"/>
        <w:rPr>
          <w:sz w:val="22"/>
          <w:szCs w:val="22"/>
          <w:lang w:eastAsia="lt-LT"/>
        </w:rPr>
      </w:pPr>
      <w:r w:rsidRPr="00A32927">
        <w:rPr>
          <w:sz w:val="22"/>
          <w:szCs w:val="22"/>
          <w:lang w:eastAsia="lt-LT"/>
        </w:rPr>
        <w:t>*</w:t>
      </w:r>
      <w:r w:rsidRPr="00A32927">
        <w:rPr>
          <w:color w:val="000000"/>
          <w:sz w:val="22"/>
          <w:szCs w:val="22"/>
          <w:lang w:eastAsia="lt-LT"/>
        </w:rPr>
        <w:t xml:space="preserve">Pastaba. </w:t>
      </w:r>
      <w:r w:rsidRPr="00A32927">
        <w:rPr>
          <w:sz w:val="22"/>
          <w:szCs w:val="22"/>
          <w:lang w:eastAsia="lt-LT"/>
        </w:rPr>
        <w:t>Pasirašoma atskirai elektroniniu parašu tuo atveju, kai dokumente nurodytas kitas nei visą pasiūlymą pasirašantis asmuo.</w:t>
      </w:r>
    </w:p>
    <w:p w14:paraId="0C610B7B" w14:textId="77777777" w:rsidR="00A32927" w:rsidRPr="00946A1F" w:rsidRDefault="00A32927" w:rsidP="00323A7D">
      <w:pPr>
        <w:rPr>
          <w:sz w:val="22"/>
          <w:szCs w:val="22"/>
          <w:lang w:val="en-US" w:eastAsia="lt-LT"/>
        </w:rPr>
      </w:pPr>
    </w:p>
    <w:sectPr w:rsidR="00A32927" w:rsidRPr="00946A1F" w:rsidSect="002627EB">
      <w:footerReference w:type="default" r:id="rId9"/>
      <w:footerReference w:type="first" r:id="rId10"/>
      <w:pgSz w:w="11909" w:h="16834"/>
      <w:pgMar w:top="1135" w:right="567" w:bottom="567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52C4E" w14:textId="77777777" w:rsidR="009E53F9" w:rsidRDefault="009E53F9" w:rsidP="00846BA9">
      <w:r>
        <w:separator/>
      </w:r>
    </w:p>
  </w:endnote>
  <w:endnote w:type="continuationSeparator" w:id="0">
    <w:p w14:paraId="38CBFCAC" w14:textId="77777777" w:rsidR="009E53F9" w:rsidRDefault="009E53F9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9EC45" w14:textId="2F9D5B83" w:rsidR="00F97BB7" w:rsidRDefault="00F97BB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20DF">
      <w:rPr>
        <w:noProof/>
      </w:rPr>
      <w:t>2</w:t>
    </w:r>
    <w:r>
      <w:rPr>
        <w:noProof/>
      </w:rPr>
      <w:fldChar w:fldCharType="end"/>
    </w:r>
  </w:p>
  <w:p w14:paraId="2F89F047" w14:textId="77777777" w:rsidR="00F97BB7" w:rsidRDefault="00F97BB7">
    <w:pPr>
      <w:pStyle w:val="Footer"/>
    </w:pPr>
  </w:p>
  <w:p w14:paraId="59D3AC22" w14:textId="77777777" w:rsidR="00F97BB7" w:rsidRDefault="00F97BB7"/>
  <w:p w14:paraId="287F741D" w14:textId="77777777" w:rsidR="00F97BB7" w:rsidRDefault="00F97B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33422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2C6A1" w14:textId="4864C3CA" w:rsidR="002B6427" w:rsidRDefault="002B64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0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2D109A" w14:textId="77777777" w:rsidR="002B6427" w:rsidRDefault="002B6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F1F6C" w14:textId="77777777" w:rsidR="009E53F9" w:rsidRDefault="009E53F9" w:rsidP="00846BA9">
      <w:r>
        <w:separator/>
      </w:r>
    </w:p>
  </w:footnote>
  <w:footnote w:type="continuationSeparator" w:id="0">
    <w:p w14:paraId="06AD731F" w14:textId="77777777" w:rsidR="009E53F9" w:rsidRDefault="009E53F9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E9A24ED"/>
    <w:multiLevelType w:val="hybridMultilevel"/>
    <w:tmpl w:val="3DCADB4E"/>
    <w:lvl w:ilvl="0" w:tplc="0427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40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1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20825"/>
    <w:rsid w:val="00020FF7"/>
    <w:rsid w:val="0002150A"/>
    <w:rsid w:val="00022676"/>
    <w:rsid w:val="000245CB"/>
    <w:rsid w:val="00024675"/>
    <w:rsid w:val="00024E9C"/>
    <w:rsid w:val="0002615B"/>
    <w:rsid w:val="0002675C"/>
    <w:rsid w:val="000276D4"/>
    <w:rsid w:val="00027AB4"/>
    <w:rsid w:val="0003154F"/>
    <w:rsid w:val="00031671"/>
    <w:rsid w:val="000331E5"/>
    <w:rsid w:val="00033E06"/>
    <w:rsid w:val="00033F9F"/>
    <w:rsid w:val="000348BA"/>
    <w:rsid w:val="00034F03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1DE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17E1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888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591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04A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7A21"/>
    <w:rsid w:val="00117AF0"/>
    <w:rsid w:val="00117BEC"/>
    <w:rsid w:val="00117D9D"/>
    <w:rsid w:val="00123C2D"/>
    <w:rsid w:val="00124936"/>
    <w:rsid w:val="00124AA1"/>
    <w:rsid w:val="00124F81"/>
    <w:rsid w:val="00131559"/>
    <w:rsid w:val="00132A2F"/>
    <w:rsid w:val="00132F6D"/>
    <w:rsid w:val="001354CF"/>
    <w:rsid w:val="00135D96"/>
    <w:rsid w:val="001371F1"/>
    <w:rsid w:val="00137C95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13"/>
    <w:rsid w:val="00185CA2"/>
    <w:rsid w:val="00186107"/>
    <w:rsid w:val="001925BA"/>
    <w:rsid w:val="001926BD"/>
    <w:rsid w:val="00192EE4"/>
    <w:rsid w:val="00194828"/>
    <w:rsid w:val="001949BD"/>
    <w:rsid w:val="00194CAD"/>
    <w:rsid w:val="001957D7"/>
    <w:rsid w:val="00196A6C"/>
    <w:rsid w:val="00196E02"/>
    <w:rsid w:val="001977CE"/>
    <w:rsid w:val="00197D6B"/>
    <w:rsid w:val="001A11CB"/>
    <w:rsid w:val="001A1786"/>
    <w:rsid w:val="001A1DF1"/>
    <w:rsid w:val="001A2667"/>
    <w:rsid w:val="001A279E"/>
    <w:rsid w:val="001A487B"/>
    <w:rsid w:val="001A4AB5"/>
    <w:rsid w:val="001A4CCC"/>
    <w:rsid w:val="001A78AE"/>
    <w:rsid w:val="001B0C59"/>
    <w:rsid w:val="001B0FD1"/>
    <w:rsid w:val="001B1C42"/>
    <w:rsid w:val="001B2E89"/>
    <w:rsid w:val="001B4189"/>
    <w:rsid w:val="001B4799"/>
    <w:rsid w:val="001B5906"/>
    <w:rsid w:val="001B6EDD"/>
    <w:rsid w:val="001C0162"/>
    <w:rsid w:val="001C1A08"/>
    <w:rsid w:val="001C211D"/>
    <w:rsid w:val="001C214B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0F0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563A"/>
    <w:rsid w:val="002065AE"/>
    <w:rsid w:val="00206EE0"/>
    <w:rsid w:val="00210DA7"/>
    <w:rsid w:val="00212556"/>
    <w:rsid w:val="00215C57"/>
    <w:rsid w:val="00216C37"/>
    <w:rsid w:val="00220314"/>
    <w:rsid w:val="002212EA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761B"/>
    <w:rsid w:val="00237BE2"/>
    <w:rsid w:val="002401BA"/>
    <w:rsid w:val="002419EA"/>
    <w:rsid w:val="00241DBD"/>
    <w:rsid w:val="00242BB5"/>
    <w:rsid w:val="00243A36"/>
    <w:rsid w:val="00245F73"/>
    <w:rsid w:val="00246FA6"/>
    <w:rsid w:val="0024742D"/>
    <w:rsid w:val="002506E7"/>
    <w:rsid w:val="00254C41"/>
    <w:rsid w:val="0026004E"/>
    <w:rsid w:val="00261257"/>
    <w:rsid w:val="002627EB"/>
    <w:rsid w:val="002634DD"/>
    <w:rsid w:val="00264454"/>
    <w:rsid w:val="00266043"/>
    <w:rsid w:val="00266208"/>
    <w:rsid w:val="002663CD"/>
    <w:rsid w:val="00266C1B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7B7B"/>
    <w:rsid w:val="00280364"/>
    <w:rsid w:val="00280C67"/>
    <w:rsid w:val="0028315B"/>
    <w:rsid w:val="002838AE"/>
    <w:rsid w:val="002842FA"/>
    <w:rsid w:val="002842FC"/>
    <w:rsid w:val="00284968"/>
    <w:rsid w:val="00284AA0"/>
    <w:rsid w:val="00284EC1"/>
    <w:rsid w:val="0028572F"/>
    <w:rsid w:val="0028589C"/>
    <w:rsid w:val="0028745D"/>
    <w:rsid w:val="00287532"/>
    <w:rsid w:val="00287895"/>
    <w:rsid w:val="00287F0B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3FF"/>
    <w:rsid w:val="002B54B2"/>
    <w:rsid w:val="002B61A5"/>
    <w:rsid w:val="002B6427"/>
    <w:rsid w:val="002B70C6"/>
    <w:rsid w:val="002B76C5"/>
    <w:rsid w:val="002B7999"/>
    <w:rsid w:val="002C4183"/>
    <w:rsid w:val="002C47B6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04D9"/>
    <w:rsid w:val="002E3D99"/>
    <w:rsid w:val="002E41ED"/>
    <w:rsid w:val="002E60BC"/>
    <w:rsid w:val="002E6157"/>
    <w:rsid w:val="002E64AC"/>
    <w:rsid w:val="002F01F4"/>
    <w:rsid w:val="002F0D6D"/>
    <w:rsid w:val="002F0DA2"/>
    <w:rsid w:val="002F1549"/>
    <w:rsid w:val="002F244C"/>
    <w:rsid w:val="002F3AB7"/>
    <w:rsid w:val="002F44BF"/>
    <w:rsid w:val="002F4757"/>
    <w:rsid w:val="002F7D1E"/>
    <w:rsid w:val="00302341"/>
    <w:rsid w:val="003027ED"/>
    <w:rsid w:val="003035E1"/>
    <w:rsid w:val="00303F96"/>
    <w:rsid w:val="0030457B"/>
    <w:rsid w:val="00304B6A"/>
    <w:rsid w:val="00304D70"/>
    <w:rsid w:val="003059A3"/>
    <w:rsid w:val="00305FC8"/>
    <w:rsid w:val="00306A9B"/>
    <w:rsid w:val="00306B4E"/>
    <w:rsid w:val="00310018"/>
    <w:rsid w:val="00310085"/>
    <w:rsid w:val="00311FF7"/>
    <w:rsid w:val="003122A7"/>
    <w:rsid w:val="00313C5A"/>
    <w:rsid w:val="00313D62"/>
    <w:rsid w:val="003166D4"/>
    <w:rsid w:val="00316A9F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1F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53D"/>
    <w:rsid w:val="00341B7B"/>
    <w:rsid w:val="00343528"/>
    <w:rsid w:val="00344B28"/>
    <w:rsid w:val="00346254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2CCC"/>
    <w:rsid w:val="00367263"/>
    <w:rsid w:val="00367B54"/>
    <w:rsid w:val="003715FB"/>
    <w:rsid w:val="00372092"/>
    <w:rsid w:val="0037232E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5FBF"/>
    <w:rsid w:val="0038667B"/>
    <w:rsid w:val="00387D03"/>
    <w:rsid w:val="0039032C"/>
    <w:rsid w:val="00390911"/>
    <w:rsid w:val="00390C73"/>
    <w:rsid w:val="003919EE"/>
    <w:rsid w:val="00394279"/>
    <w:rsid w:val="003960C5"/>
    <w:rsid w:val="00396C89"/>
    <w:rsid w:val="0039789B"/>
    <w:rsid w:val="003A0037"/>
    <w:rsid w:val="003A014D"/>
    <w:rsid w:val="003A01C3"/>
    <w:rsid w:val="003A0CB6"/>
    <w:rsid w:val="003A10C5"/>
    <w:rsid w:val="003A12F6"/>
    <w:rsid w:val="003A1910"/>
    <w:rsid w:val="003A1CB5"/>
    <w:rsid w:val="003A3539"/>
    <w:rsid w:val="003A5112"/>
    <w:rsid w:val="003A72E1"/>
    <w:rsid w:val="003A7638"/>
    <w:rsid w:val="003A7A10"/>
    <w:rsid w:val="003B162D"/>
    <w:rsid w:val="003B2937"/>
    <w:rsid w:val="003B2CA3"/>
    <w:rsid w:val="003B36E8"/>
    <w:rsid w:val="003B7542"/>
    <w:rsid w:val="003B7947"/>
    <w:rsid w:val="003C1555"/>
    <w:rsid w:val="003C1A50"/>
    <w:rsid w:val="003C2714"/>
    <w:rsid w:val="003C2B04"/>
    <w:rsid w:val="003C328D"/>
    <w:rsid w:val="003C33B9"/>
    <w:rsid w:val="003C3FF0"/>
    <w:rsid w:val="003C5E50"/>
    <w:rsid w:val="003C6513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4109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3E44"/>
    <w:rsid w:val="003F53E7"/>
    <w:rsid w:val="003F6FAC"/>
    <w:rsid w:val="003F77DE"/>
    <w:rsid w:val="004009D8"/>
    <w:rsid w:val="00400BBE"/>
    <w:rsid w:val="00402E91"/>
    <w:rsid w:val="00402F26"/>
    <w:rsid w:val="00402F9F"/>
    <w:rsid w:val="004036B6"/>
    <w:rsid w:val="00404223"/>
    <w:rsid w:val="00404BEE"/>
    <w:rsid w:val="00405475"/>
    <w:rsid w:val="004061F5"/>
    <w:rsid w:val="00407875"/>
    <w:rsid w:val="00407FC4"/>
    <w:rsid w:val="004111CB"/>
    <w:rsid w:val="00412A19"/>
    <w:rsid w:val="00413DEA"/>
    <w:rsid w:val="00414336"/>
    <w:rsid w:val="00414CEF"/>
    <w:rsid w:val="004179A5"/>
    <w:rsid w:val="0042100F"/>
    <w:rsid w:val="004213A8"/>
    <w:rsid w:val="00421801"/>
    <w:rsid w:val="004227CF"/>
    <w:rsid w:val="00422F6C"/>
    <w:rsid w:val="00422FF2"/>
    <w:rsid w:val="00423FE2"/>
    <w:rsid w:val="00424E9C"/>
    <w:rsid w:val="004262D5"/>
    <w:rsid w:val="00427130"/>
    <w:rsid w:val="00430210"/>
    <w:rsid w:val="0043039A"/>
    <w:rsid w:val="00430EC1"/>
    <w:rsid w:val="00431222"/>
    <w:rsid w:val="004312D3"/>
    <w:rsid w:val="004322DB"/>
    <w:rsid w:val="0043471D"/>
    <w:rsid w:val="0043541B"/>
    <w:rsid w:val="0043742E"/>
    <w:rsid w:val="0044020F"/>
    <w:rsid w:val="0044133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37AE"/>
    <w:rsid w:val="0047481D"/>
    <w:rsid w:val="0047534D"/>
    <w:rsid w:val="00476291"/>
    <w:rsid w:val="00476B33"/>
    <w:rsid w:val="00477C7A"/>
    <w:rsid w:val="00477D61"/>
    <w:rsid w:val="004804B7"/>
    <w:rsid w:val="004807F8"/>
    <w:rsid w:val="00481F55"/>
    <w:rsid w:val="00482474"/>
    <w:rsid w:val="0048271A"/>
    <w:rsid w:val="00483111"/>
    <w:rsid w:val="00483D75"/>
    <w:rsid w:val="00483E18"/>
    <w:rsid w:val="00485794"/>
    <w:rsid w:val="00485A7B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A24C4"/>
    <w:rsid w:val="004A2FE9"/>
    <w:rsid w:val="004A3EA0"/>
    <w:rsid w:val="004A3EC0"/>
    <w:rsid w:val="004A484E"/>
    <w:rsid w:val="004A4D34"/>
    <w:rsid w:val="004A4E75"/>
    <w:rsid w:val="004A593F"/>
    <w:rsid w:val="004A7C37"/>
    <w:rsid w:val="004B014A"/>
    <w:rsid w:val="004B0854"/>
    <w:rsid w:val="004B2684"/>
    <w:rsid w:val="004B399D"/>
    <w:rsid w:val="004B3C59"/>
    <w:rsid w:val="004B4971"/>
    <w:rsid w:val="004C03E0"/>
    <w:rsid w:val="004C129E"/>
    <w:rsid w:val="004C184F"/>
    <w:rsid w:val="004C19EB"/>
    <w:rsid w:val="004C2B95"/>
    <w:rsid w:val="004C51D2"/>
    <w:rsid w:val="004C53AE"/>
    <w:rsid w:val="004D0AF9"/>
    <w:rsid w:val="004D1364"/>
    <w:rsid w:val="004D1733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6091"/>
    <w:rsid w:val="004F617A"/>
    <w:rsid w:val="004F6B9B"/>
    <w:rsid w:val="005038DC"/>
    <w:rsid w:val="005055B6"/>
    <w:rsid w:val="00506C75"/>
    <w:rsid w:val="00507321"/>
    <w:rsid w:val="00511FAA"/>
    <w:rsid w:val="005125E0"/>
    <w:rsid w:val="00513689"/>
    <w:rsid w:val="00513751"/>
    <w:rsid w:val="005138FA"/>
    <w:rsid w:val="005163F9"/>
    <w:rsid w:val="00516807"/>
    <w:rsid w:val="0051745C"/>
    <w:rsid w:val="0051794A"/>
    <w:rsid w:val="00520776"/>
    <w:rsid w:val="00522F01"/>
    <w:rsid w:val="00524786"/>
    <w:rsid w:val="0052492A"/>
    <w:rsid w:val="00524FF5"/>
    <w:rsid w:val="00524FF7"/>
    <w:rsid w:val="0052535C"/>
    <w:rsid w:val="00526C1A"/>
    <w:rsid w:val="00526F8C"/>
    <w:rsid w:val="00527AF4"/>
    <w:rsid w:val="005307C8"/>
    <w:rsid w:val="00533039"/>
    <w:rsid w:val="00533367"/>
    <w:rsid w:val="0053450A"/>
    <w:rsid w:val="00537A03"/>
    <w:rsid w:val="005419FD"/>
    <w:rsid w:val="00541A3D"/>
    <w:rsid w:val="005421EE"/>
    <w:rsid w:val="00542998"/>
    <w:rsid w:val="005454BC"/>
    <w:rsid w:val="005459EC"/>
    <w:rsid w:val="0054649E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6AE0"/>
    <w:rsid w:val="00560694"/>
    <w:rsid w:val="005608E5"/>
    <w:rsid w:val="005610FF"/>
    <w:rsid w:val="005611A4"/>
    <w:rsid w:val="00562834"/>
    <w:rsid w:val="0056286E"/>
    <w:rsid w:val="0056335C"/>
    <w:rsid w:val="00567777"/>
    <w:rsid w:val="0057102F"/>
    <w:rsid w:val="005714ED"/>
    <w:rsid w:val="005715BB"/>
    <w:rsid w:val="00572A58"/>
    <w:rsid w:val="00575DC2"/>
    <w:rsid w:val="00575FE9"/>
    <w:rsid w:val="005777CB"/>
    <w:rsid w:val="00577837"/>
    <w:rsid w:val="00581C69"/>
    <w:rsid w:val="00582470"/>
    <w:rsid w:val="00585BBC"/>
    <w:rsid w:val="00585D91"/>
    <w:rsid w:val="00586110"/>
    <w:rsid w:val="00586624"/>
    <w:rsid w:val="005866AF"/>
    <w:rsid w:val="00587ED5"/>
    <w:rsid w:val="00590074"/>
    <w:rsid w:val="0059256C"/>
    <w:rsid w:val="005929A9"/>
    <w:rsid w:val="0059576B"/>
    <w:rsid w:val="00595D4F"/>
    <w:rsid w:val="005978BC"/>
    <w:rsid w:val="00597DDD"/>
    <w:rsid w:val="005A0A67"/>
    <w:rsid w:val="005A2C92"/>
    <w:rsid w:val="005A347F"/>
    <w:rsid w:val="005A4834"/>
    <w:rsid w:val="005A6207"/>
    <w:rsid w:val="005A6ED7"/>
    <w:rsid w:val="005A713B"/>
    <w:rsid w:val="005A7B5B"/>
    <w:rsid w:val="005A7C60"/>
    <w:rsid w:val="005B0618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7A7"/>
    <w:rsid w:val="005B69DF"/>
    <w:rsid w:val="005B71AD"/>
    <w:rsid w:val="005C0CF8"/>
    <w:rsid w:val="005C3804"/>
    <w:rsid w:val="005C3D0C"/>
    <w:rsid w:val="005C526C"/>
    <w:rsid w:val="005C5B9E"/>
    <w:rsid w:val="005C5D96"/>
    <w:rsid w:val="005C7EB7"/>
    <w:rsid w:val="005D0468"/>
    <w:rsid w:val="005D118B"/>
    <w:rsid w:val="005D12FB"/>
    <w:rsid w:val="005D3223"/>
    <w:rsid w:val="005D5F51"/>
    <w:rsid w:val="005D6705"/>
    <w:rsid w:val="005E1931"/>
    <w:rsid w:val="005E3DAF"/>
    <w:rsid w:val="005E49AE"/>
    <w:rsid w:val="005E6C91"/>
    <w:rsid w:val="005F000D"/>
    <w:rsid w:val="005F0496"/>
    <w:rsid w:val="005F146D"/>
    <w:rsid w:val="005F2A18"/>
    <w:rsid w:val="005F2FAD"/>
    <w:rsid w:val="005F45BB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50C73"/>
    <w:rsid w:val="006525D6"/>
    <w:rsid w:val="006533F0"/>
    <w:rsid w:val="00653A56"/>
    <w:rsid w:val="00654FD3"/>
    <w:rsid w:val="00655314"/>
    <w:rsid w:val="00655B75"/>
    <w:rsid w:val="00656993"/>
    <w:rsid w:val="00657148"/>
    <w:rsid w:val="00661A82"/>
    <w:rsid w:val="00661C46"/>
    <w:rsid w:val="00664B78"/>
    <w:rsid w:val="00664BD7"/>
    <w:rsid w:val="00665050"/>
    <w:rsid w:val="006656C4"/>
    <w:rsid w:val="006662D1"/>
    <w:rsid w:val="00666529"/>
    <w:rsid w:val="006671B8"/>
    <w:rsid w:val="00667204"/>
    <w:rsid w:val="006702AB"/>
    <w:rsid w:val="006708EE"/>
    <w:rsid w:val="00670B9B"/>
    <w:rsid w:val="00672572"/>
    <w:rsid w:val="006729E3"/>
    <w:rsid w:val="006743F0"/>
    <w:rsid w:val="0067796F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372"/>
    <w:rsid w:val="006D688E"/>
    <w:rsid w:val="006E029A"/>
    <w:rsid w:val="006E2217"/>
    <w:rsid w:val="006E38F8"/>
    <w:rsid w:val="006E4C55"/>
    <w:rsid w:val="006E5A15"/>
    <w:rsid w:val="006E5A95"/>
    <w:rsid w:val="006E695A"/>
    <w:rsid w:val="006E6DBC"/>
    <w:rsid w:val="006F04C3"/>
    <w:rsid w:val="006F077D"/>
    <w:rsid w:val="006F0FD3"/>
    <w:rsid w:val="006F18BE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03F"/>
    <w:rsid w:val="00706315"/>
    <w:rsid w:val="00706A60"/>
    <w:rsid w:val="00706BD5"/>
    <w:rsid w:val="0071050E"/>
    <w:rsid w:val="007127E9"/>
    <w:rsid w:val="007142C2"/>
    <w:rsid w:val="00714B99"/>
    <w:rsid w:val="00714C84"/>
    <w:rsid w:val="00714F5D"/>
    <w:rsid w:val="00716D19"/>
    <w:rsid w:val="00716F5E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0102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CA1"/>
    <w:rsid w:val="007633A1"/>
    <w:rsid w:val="00763E24"/>
    <w:rsid w:val="0076443C"/>
    <w:rsid w:val="00764D30"/>
    <w:rsid w:val="00765AD3"/>
    <w:rsid w:val="00767154"/>
    <w:rsid w:val="00770967"/>
    <w:rsid w:val="0077268A"/>
    <w:rsid w:val="007745B6"/>
    <w:rsid w:val="00774A5C"/>
    <w:rsid w:val="007751BC"/>
    <w:rsid w:val="00776046"/>
    <w:rsid w:val="00776FDA"/>
    <w:rsid w:val="00777000"/>
    <w:rsid w:val="00777984"/>
    <w:rsid w:val="00780368"/>
    <w:rsid w:val="0078114F"/>
    <w:rsid w:val="00781D80"/>
    <w:rsid w:val="00791903"/>
    <w:rsid w:val="00792BB0"/>
    <w:rsid w:val="0079359E"/>
    <w:rsid w:val="0079467A"/>
    <w:rsid w:val="007946DA"/>
    <w:rsid w:val="007947EF"/>
    <w:rsid w:val="0079549A"/>
    <w:rsid w:val="00796155"/>
    <w:rsid w:val="00797D02"/>
    <w:rsid w:val="007A0C56"/>
    <w:rsid w:val="007A14B9"/>
    <w:rsid w:val="007A5349"/>
    <w:rsid w:val="007A7F60"/>
    <w:rsid w:val="007B2A18"/>
    <w:rsid w:val="007B68A5"/>
    <w:rsid w:val="007B6D59"/>
    <w:rsid w:val="007B6DBE"/>
    <w:rsid w:val="007B70B0"/>
    <w:rsid w:val="007C0397"/>
    <w:rsid w:val="007C138F"/>
    <w:rsid w:val="007C1D65"/>
    <w:rsid w:val="007C2D09"/>
    <w:rsid w:val="007C4064"/>
    <w:rsid w:val="007C4071"/>
    <w:rsid w:val="007C55BA"/>
    <w:rsid w:val="007C7544"/>
    <w:rsid w:val="007C77B1"/>
    <w:rsid w:val="007D3532"/>
    <w:rsid w:val="007D50D0"/>
    <w:rsid w:val="007D53B3"/>
    <w:rsid w:val="007D593F"/>
    <w:rsid w:val="007D6242"/>
    <w:rsid w:val="007D6A37"/>
    <w:rsid w:val="007E0936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23A"/>
    <w:rsid w:val="007F14F8"/>
    <w:rsid w:val="007F1836"/>
    <w:rsid w:val="007F1E8C"/>
    <w:rsid w:val="007F2123"/>
    <w:rsid w:val="007F3489"/>
    <w:rsid w:val="007F3F43"/>
    <w:rsid w:val="007F4027"/>
    <w:rsid w:val="007F459E"/>
    <w:rsid w:val="007F487D"/>
    <w:rsid w:val="007F53A1"/>
    <w:rsid w:val="007F72AE"/>
    <w:rsid w:val="007F764E"/>
    <w:rsid w:val="008018E6"/>
    <w:rsid w:val="00801C44"/>
    <w:rsid w:val="00801EA6"/>
    <w:rsid w:val="0080236F"/>
    <w:rsid w:val="0080523F"/>
    <w:rsid w:val="0080575F"/>
    <w:rsid w:val="0080596B"/>
    <w:rsid w:val="00805BAB"/>
    <w:rsid w:val="0080708F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2955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4C95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46AE"/>
    <w:rsid w:val="008566C9"/>
    <w:rsid w:val="008568B5"/>
    <w:rsid w:val="00857476"/>
    <w:rsid w:val="00862A0E"/>
    <w:rsid w:val="00864ACD"/>
    <w:rsid w:val="00864DB3"/>
    <w:rsid w:val="008650A5"/>
    <w:rsid w:val="00866D40"/>
    <w:rsid w:val="00870615"/>
    <w:rsid w:val="00873784"/>
    <w:rsid w:val="00874347"/>
    <w:rsid w:val="008743D7"/>
    <w:rsid w:val="00876B84"/>
    <w:rsid w:val="00877042"/>
    <w:rsid w:val="008770F6"/>
    <w:rsid w:val="008774A4"/>
    <w:rsid w:val="0087753C"/>
    <w:rsid w:val="00884E6A"/>
    <w:rsid w:val="00885203"/>
    <w:rsid w:val="00885950"/>
    <w:rsid w:val="00887EA8"/>
    <w:rsid w:val="0089033B"/>
    <w:rsid w:val="00891760"/>
    <w:rsid w:val="00891D03"/>
    <w:rsid w:val="008932EF"/>
    <w:rsid w:val="00895235"/>
    <w:rsid w:val="008A02CA"/>
    <w:rsid w:val="008A02CF"/>
    <w:rsid w:val="008A0730"/>
    <w:rsid w:val="008A0E10"/>
    <w:rsid w:val="008A6363"/>
    <w:rsid w:val="008A714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3AB7"/>
    <w:rsid w:val="008C4469"/>
    <w:rsid w:val="008C4548"/>
    <w:rsid w:val="008C5577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07FDB"/>
    <w:rsid w:val="009110B6"/>
    <w:rsid w:val="00911126"/>
    <w:rsid w:val="00912383"/>
    <w:rsid w:val="00912588"/>
    <w:rsid w:val="0091316F"/>
    <w:rsid w:val="00914CC1"/>
    <w:rsid w:val="0091645D"/>
    <w:rsid w:val="009179E9"/>
    <w:rsid w:val="00917CA1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1E"/>
    <w:rsid w:val="0093337B"/>
    <w:rsid w:val="009337C3"/>
    <w:rsid w:val="009342A0"/>
    <w:rsid w:val="00934837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534"/>
    <w:rsid w:val="00946A1F"/>
    <w:rsid w:val="00946B84"/>
    <w:rsid w:val="0094780F"/>
    <w:rsid w:val="00950E5F"/>
    <w:rsid w:val="00951ECF"/>
    <w:rsid w:val="00952381"/>
    <w:rsid w:val="0095281A"/>
    <w:rsid w:val="00952D77"/>
    <w:rsid w:val="009530D9"/>
    <w:rsid w:val="00953215"/>
    <w:rsid w:val="0095503B"/>
    <w:rsid w:val="00955161"/>
    <w:rsid w:val="009615B4"/>
    <w:rsid w:val="009622C8"/>
    <w:rsid w:val="00962CFA"/>
    <w:rsid w:val="00964D1D"/>
    <w:rsid w:val="00965127"/>
    <w:rsid w:val="00965128"/>
    <w:rsid w:val="00966871"/>
    <w:rsid w:val="00972524"/>
    <w:rsid w:val="009726E6"/>
    <w:rsid w:val="0097477D"/>
    <w:rsid w:val="0097597A"/>
    <w:rsid w:val="00980062"/>
    <w:rsid w:val="00980CD4"/>
    <w:rsid w:val="00981474"/>
    <w:rsid w:val="00982913"/>
    <w:rsid w:val="00983383"/>
    <w:rsid w:val="00984825"/>
    <w:rsid w:val="00984C7A"/>
    <w:rsid w:val="00985F89"/>
    <w:rsid w:val="009863FC"/>
    <w:rsid w:val="00986D2E"/>
    <w:rsid w:val="00990848"/>
    <w:rsid w:val="009908BD"/>
    <w:rsid w:val="009911F8"/>
    <w:rsid w:val="0099127C"/>
    <w:rsid w:val="00991BFC"/>
    <w:rsid w:val="00992F1E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5F2D"/>
    <w:rsid w:val="009A6154"/>
    <w:rsid w:val="009B01E0"/>
    <w:rsid w:val="009B078D"/>
    <w:rsid w:val="009B1B62"/>
    <w:rsid w:val="009B1E15"/>
    <w:rsid w:val="009B1E82"/>
    <w:rsid w:val="009B2B70"/>
    <w:rsid w:val="009B4E76"/>
    <w:rsid w:val="009B529E"/>
    <w:rsid w:val="009B66D4"/>
    <w:rsid w:val="009B6E67"/>
    <w:rsid w:val="009B7C10"/>
    <w:rsid w:val="009C0D8A"/>
    <w:rsid w:val="009C0E0A"/>
    <w:rsid w:val="009C1F65"/>
    <w:rsid w:val="009C268C"/>
    <w:rsid w:val="009C2A7E"/>
    <w:rsid w:val="009C2B8F"/>
    <w:rsid w:val="009C2C98"/>
    <w:rsid w:val="009C4C5D"/>
    <w:rsid w:val="009C5A54"/>
    <w:rsid w:val="009C5CFA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53F9"/>
    <w:rsid w:val="009E72A1"/>
    <w:rsid w:val="009F1564"/>
    <w:rsid w:val="009F1759"/>
    <w:rsid w:val="009F2392"/>
    <w:rsid w:val="009F2CC8"/>
    <w:rsid w:val="009F40EA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E58"/>
    <w:rsid w:val="00A0552D"/>
    <w:rsid w:val="00A05CD9"/>
    <w:rsid w:val="00A06B3C"/>
    <w:rsid w:val="00A105BC"/>
    <w:rsid w:val="00A1095D"/>
    <w:rsid w:val="00A10EFC"/>
    <w:rsid w:val="00A1542B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0B4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3EFE"/>
    <w:rsid w:val="00A6483A"/>
    <w:rsid w:val="00A64C2B"/>
    <w:rsid w:val="00A658AB"/>
    <w:rsid w:val="00A66E01"/>
    <w:rsid w:val="00A673C4"/>
    <w:rsid w:val="00A703EE"/>
    <w:rsid w:val="00A71FBF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3596"/>
    <w:rsid w:val="00A85AB3"/>
    <w:rsid w:val="00A85CEF"/>
    <w:rsid w:val="00A86794"/>
    <w:rsid w:val="00A903B5"/>
    <w:rsid w:val="00A92B5B"/>
    <w:rsid w:val="00A92C56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341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D24F5"/>
    <w:rsid w:val="00AD29D2"/>
    <w:rsid w:val="00AD4722"/>
    <w:rsid w:val="00AD509E"/>
    <w:rsid w:val="00AD6B26"/>
    <w:rsid w:val="00AD6F1F"/>
    <w:rsid w:val="00AD6F5E"/>
    <w:rsid w:val="00AD7845"/>
    <w:rsid w:val="00AE1237"/>
    <w:rsid w:val="00AE15D4"/>
    <w:rsid w:val="00AE25CD"/>
    <w:rsid w:val="00AE2AC2"/>
    <w:rsid w:val="00AE3B83"/>
    <w:rsid w:val="00AE489B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64A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6CB8"/>
    <w:rsid w:val="00B173E5"/>
    <w:rsid w:val="00B20746"/>
    <w:rsid w:val="00B22327"/>
    <w:rsid w:val="00B237D6"/>
    <w:rsid w:val="00B24034"/>
    <w:rsid w:val="00B24E33"/>
    <w:rsid w:val="00B2600C"/>
    <w:rsid w:val="00B26941"/>
    <w:rsid w:val="00B31484"/>
    <w:rsid w:val="00B32B65"/>
    <w:rsid w:val="00B33606"/>
    <w:rsid w:val="00B34610"/>
    <w:rsid w:val="00B35749"/>
    <w:rsid w:val="00B36C4C"/>
    <w:rsid w:val="00B3779D"/>
    <w:rsid w:val="00B4089C"/>
    <w:rsid w:val="00B414EA"/>
    <w:rsid w:val="00B41516"/>
    <w:rsid w:val="00B4190A"/>
    <w:rsid w:val="00B42034"/>
    <w:rsid w:val="00B42C88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63E5"/>
    <w:rsid w:val="00B576D3"/>
    <w:rsid w:val="00B57A2D"/>
    <w:rsid w:val="00B57C3B"/>
    <w:rsid w:val="00B60CBE"/>
    <w:rsid w:val="00B61857"/>
    <w:rsid w:val="00B61A55"/>
    <w:rsid w:val="00B62B31"/>
    <w:rsid w:val="00B62FE6"/>
    <w:rsid w:val="00B647A1"/>
    <w:rsid w:val="00B64962"/>
    <w:rsid w:val="00B64E45"/>
    <w:rsid w:val="00B64F8A"/>
    <w:rsid w:val="00B65055"/>
    <w:rsid w:val="00B706DD"/>
    <w:rsid w:val="00B72394"/>
    <w:rsid w:val="00B72851"/>
    <w:rsid w:val="00B72921"/>
    <w:rsid w:val="00B753BB"/>
    <w:rsid w:val="00B75611"/>
    <w:rsid w:val="00B75648"/>
    <w:rsid w:val="00B758D2"/>
    <w:rsid w:val="00B75BF3"/>
    <w:rsid w:val="00B75F16"/>
    <w:rsid w:val="00B76F5E"/>
    <w:rsid w:val="00B813A7"/>
    <w:rsid w:val="00B817CE"/>
    <w:rsid w:val="00B81F4E"/>
    <w:rsid w:val="00B870EA"/>
    <w:rsid w:val="00B87CFD"/>
    <w:rsid w:val="00B90535"/>
    <w:rsid w:val="00B91F82"/>
    <w:rsid w:val="00B920DF"/>
    <w:rsid w:val="00B92190"/>
    <w:rsid w:val="00B923B2"/>
    <w:rsid w:val="00B925DF"/>
    <w:rsid w:val="00B927D9"/>
    <w:rsid w:val="00B9617A"/>
    <w:rsid w:val="00B963ED"/>
    <w:rsid w:val="00B97540"/>
    <w:rsid w:val="00B976F4"/>
    <w:rsid w:val="00B977AB"/>
    <w:rsid w:val="00B97B4F"/>
    <w:rsid w:val="00B97CFD"/>
    <w:rsid w:val="00BA18DE"/>
    <w:rsid w:val="00BA1DAD"/>
    <w:rsid w:val="00BA2602"/>
    <w:rsid w:val="00BA2FD1"/>
    <w:rsid w:val="00BA39A6"/>
    <w:rsid w:val="00BA4AA4"/>
    <w:rsid w:val="00BA4F53"/>
    <w:rsid w:val="00BA589E"/>
    <w:rsid w:val="00BA58FA"/>
    <w:rsid w:val="00BB0175"/>
    <w:rsid w:val="00BB11DB"/>
    <w:rsid w:val="00BB22D7"/>
    <w:rsid w:val="00BB465E"/>
    <w:rsid w:val="00BB5758"/>
    <w:rsid w:val="00BC09AA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06B"/>
    <w:rsid w:val="00C00242"/>
    <w:rsid w:val="00C024DE"/>
    <w:rsid w:val="00C048F2"/>
    <w:rsid w:val="00C0629B"/>
    <w:rsid w:val="00C06DA4"/>
    <w:rsid w:val="00C07E46"/>
    <w:rsid w:val="00C10554"/>
    <w:rsid w:val="00C1075B"/>
    <w:rsid w:val="00C1188F"/>
    <w:rsid w:val="00C13CAD"/>
    <w:rsid w:val="00C14F54"/>
    <w:rsid w:val="00C15C92"/>
    <w:rsid w:val="00C164D5"/>
    <w:rsid w:val="00C16908"/>
    <w:rsid w:val="00C16F25"/>
    <w:rsid w:val="00C172A6"/>
    <w:rsid w:val="00C204C2"/>
    <w:rsid w:val="00C21516"/>
    <w:rsid w:val="00C22EF7"/>
    <w:rsid w:val="00C24247"/>
    <w:rsid w:val="00C2441E"/>
    <w:rsid w:val="00C24A43"/>
    <w:rsid w:val="00C24AB0"/>
    <w:rsid w:val="00C25C2A"/>
    <w:rsid w:val="00C2655D"/>
    <w:rsid w:val="00C265C3"/>
    <w:rsid w:val="00C27AD7"/>
    <w:rsid w:val="00C30CBD"/>
    <w:rsid w:val="00C345F8"/>
    <w:rsid w:val="00C348DA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3A84"/>
    <w:rsid w:val="00C54A0F"/>
    <w:rsid w:val="00C56139"/>
    <w:rsid w:val="00C56609"/>
    <w:rsid w:val="00C567CB"/>
    <w:rsid w:val="00C56B8B"/>
    <w:rsid w:val="00C57D60"/>
    <w:rsid w:val="00C57E04"/>
    <w:rsid w:val="00C60F4B"/>
    <w:rsid w:val="00C61466"/>
    <w:rsid w:val="00C6283C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A00"/>
    <w:rsid w:val="00C74E3E"/>
    <w:rsid w:val="00C76306"/>
    <w:rsid w:val="00C770F3"/>
    <w:rsid w:val="00C81761"/>
    <w:rsid w:val="00C81DAA"/>
    <w:rsid w:val="00C828A1"/>
    <w:rsid w:val="00C86220"/>
    <w:rsid w:val="00C87EF4"/>
    <w:rsid w:val="00C9160A"/>
    <w:rsid w:val="00C9424A"/>
    <w:rsid w:val="00C94CF5"/>
    <w:rsid w:val="00C95755"/>
    <w:rsid w:val="00C957AA"/>
    <w:rsid w:val="00CA01DE"/>
    <w:rsid w:val="00CA0A58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19"/>
    <w:rsid w:val="00CB189B"/>
    <w:rsid w:val="00CB25B4"/>
    <w:rsid w:val="00CB2BB0"/>
    <w:rsid w:val="00CB3D37"/>
    <w:rsid w:val="00CB4089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4CD1"/>
    <w:rsid w:val="00CD5AD4"/>
    <w:rsid w:val="00CD6A1B"/>
    <w:rsid w:val="00CD751F"/>
    <w:rsid w:val="00CE0408"/>
    <w:rsid w:val="00CE0F27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9A9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1FE2"/>
    <w:rsid w:val="00D221E6"/>
    <w:rsid w:val="00D22D59"/>
    <w:rsid w:val="00D23250"/>
    <w:rsid w:val="00D23DE6"/>
    <w:rsid w:val="00D24FEF"/>
    <w:rsid w:val="00D27745"/>
    <w:rsid w:val="00D34988"/>
    <w:rsid w:val="00D34FB4"/>
    <w:rsid w:val="00D35852"/>
    <w:rsid w:val="00D37689"/>
    <w:rsid w:val="00D376C5"/>
    <w:rsid w:val="00D4021A"/>
    <w:rsid w:val="00D40BA8"/>
    <w:rsid w:val="00D40BE3"/>
    <w:rsid w:val="00D4380E"/>
    <w:rsid w:val="00D43F4A"/>
    <w:rsid w:val="00D44E8C"/>
    <w:rsid w:val="00D45AE2"/>
    <w:rsid w:val="00D461FC"/>
    <w:rsid w:val="00D46D79"/>
    <w:rsid w:val="00D50D71"/>
    <w:rsid w:val="00D5256C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433"/>
    <w:rsid w:val="00DD15D3"/>
    <w:rsid w:val="00DD21D0"/>
    <w:rsid w:val="00DD2881"/>
    <w:rsid w:val="00DD2AB2"/>
    <w:rsid w:val="00DD5B0D"/>
    <w:rsid w:val="00DD5E23"/>
    <w:rsid w:val="00DD6EF4"/>
    <w:rsid w:val="00DE103B"/>
    <w:rsid w:val="00DE1DF5"/>
    <w:rsid w:val="00DE3497"/>
    <w:rsid w:val="00DE3CDE"/>
    <w:rsid w:val="00DE530C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B66"/>
    <w:rsid w:val="00E07E79"/>
    <w:rsid w:val="00E10A24"/>
    <w:rsid w:val="00E10F1B"/>
    <w:rsid w:val="00E11A10"/>
    <w:rsid w:val="00E12B09"/>
    <w:rsid w:val="00E13AF2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5208"/>
    <w:rsid w:val="00E2619F"/>
    <w:rsid w:val="00E27041"/>
    <w:rsid w:val="00E272D0"/>
    <w:rsid w:val="00E2732D"/>
    <w:rsid w:val="00E27685"/>
    <w:rsid w:val="00E27B3F"/>
    <w:rsid w:val="00E30CA6"/>
    <w:rsid w:val="00E321CE"/>
    <w:rsid w:val="00E3269A"/>
    <w:rsid w:val="00E32CEF"/>
    <w:rsid w:val="00E32D9A"/>
    <w:rsid w:val="00E3435E"/>
    <w:rsid w:val="00E35259"/>
    <w:rsid w:val="00E35905"/>
    <w:rsid w:val="00E35EAB"/>
    <w:rsid w:val="00E35F74"/>
    <w:rsid w:val="00E37E0F"/>
    <w:rsid w:val="00E403FE"/>
    <w:rsid w:val="00E40D09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993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FBE"/>
    <w:rsid w:val="00E92F52"/>
    <w:rsid w:val="00E933EB"/>
    <w:rsid w:val="00E93EE8"/>
    <w:rsid w:val="00E95D73"/>
    <w:rsid w:val="00E9613D"/>
    <w:rsid w:val="00EA01A4"/>
    <w:rsid w:val="00EA01B4"/>
    <w:rsid w:val="00EA0F32"/>
    <w:rsid w:val="00EA17ED"/>
    <w:rsid w:val="00EA210F"/>
    <w:rsid w:val="00EA213D"/>
    <w:rsid w:val="00EA297B"/>
    <w:rsid w:val="00EA2F55"/>
    <w:rsid w:val="00EA4AD3"/>
    <w:rsid w:val="00EA5611"/>
    <w:rsid w:val="00EA5E7F"/>
    <w:rsid w:val="00EA6EAE"/>
    <w:rsid w:val="00EA7D12"/>
    <w:rsid w:val="00EB2198"/>
    <w:rsid w:val="00EB2707"/>
    <w:rsid w:val="00EB27A5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080C"/>
    <w:rsid w:val="00ED25FA"/>
    <w:rsid w:val="00ED2944"/>
    <w:rsid w:val="00ED383C"/>
    <w:rsid w:val="00ED5013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F024CC"/>
    <w:rsid w:val="00F03E79"/>
    <w:rsid w:val="00F059E2"/>
    <w:rsid w:val="00F06136"/>
    <w:rsid w:val="00F06570"/>
    <w:rsid w:val="00F10DE4"/>
    <w:rsid w:val="00F11637"/>
    <w:rsid w:val="00F117DD"/>
    <w:rsid w:val="00F126D1"/>
    <w:rsid w:val="00F1272C"/>
    <w:rsid w:val="00F12FAA"/>
    <w:rsid w:val="00F13043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06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6C18"/>
    <w:rsid w:val="00F46CA5"/>
    <w:rsid w:val="00F5187F"/>
    <w:rsid w:val="00F53306"/>
    <w:rsid w:val="00F548C3"/>
    <w:rsid w:val="00F55257"/>
    <w:rsid w:val="00F55547"/>
    <w:rsid w:val="00F55B18"/>
    <w:rsid w:val="00F55EAB"/>
    <w:rsid w:val="00F56582"/>
    <w:rsid w:val="00F606E6"/>
    <w:rsid w:val="00F60D38"/>
    <w:rsid w:val="00F6173E"/>
    <w:rsid w:val="00F624FF"/>
    <w:rsid w:val="00F62A6A"/>
    <w:rsid w:val="00F65226"/>
    <w:rsid w:val="00F652F0"/>
    <w:rsid w:val="00F6648A"/>
    <w:rsid w:val="00F66CA5"/>
    <w:rsid w:val="00F66E8F"/>
    <w:rsid w:val="00F70621"/>
    <w:rsid w:val="00F71FDF"/>
    <w:rsid w:val="00F7344A"/>
    <w:rsid w:val="00F73467"/>
    <w:rsid w:val="00F744E2"/>
    <w:rsid w:val="00F7547F"/>
    <w:rsid w:val="00F764DD"/>
    <w:rsid w:val="00F76714"/>
    <w:rsid w:val="00F77091"/>
    <w:rsid w:val="00F77691"/>
    <w:rsid w:val="00F77DF1"/>
    <w:rsid w:val="00F80845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924B0"/>
    <w:rsid w:val="00F967A6"/>
    <w:rsid w:val="00F97BB7"/>
    <w:rsid w:val="00FA0BDF"/>
    <w:rsid w:val="00FA0F15"/>
    <w:rsid w:val="00FA1FC5"/>
    <w:rsid w:val="00FA23E1"/>
    <w:rsid w:val="00FA2934"/>
    <w:rsid w:val="00FA32D8"/>
    <w:rsid w:val="00FA3B72"/>
    <w:rsid w:val="00FA4D17"/>
    <w:rsid w:val="00FA63C5"/>
    <w:rsid w:val="00FA6464"/>
    <w:rsid w:val="00FA6A98"/>
    <w:rsid w:val="00FA79E7"/>
    <w:rsid w:val="00FA7C00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B6970"/>
    <w:rsid w:val="00FC0A74"/>
    <w:rsid w:val="00FC0EB2"/>
    <w:rsid w:val="00FC0EF4"/>
    <w:rsid w:val="00FC17FC"/>
    <w:rsid w:val="00FC28A6"/>
    <w:rsid w:val="00FC2CB9"/>
    <w:rsid w:val="00FC598B"/>
    <w:rsid w:val="00FC61DC"/>
    <w:rsid w:val="00FC6B5E"/>
    <w:rsid w:val="00FC6C4C"/>
    <w:rsid w:val="00FC7657"/>
    <w:rsid w:val="00FD02B3"/>
    <w:rsid w:val="00FD1008"/>
    <w:rsid w:val="00FD148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F571D9"/>
  <w15:docId w15:val="{7CFEBCE5-1337-4D42-922E-A7F0907E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B8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uiPriority w:val="1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1">
    <w:name w:val="Debesėlio tekstas1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1">
    <w:name w:val="Pavadinimas1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uiPriority w:val="99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1">
    <w:name w:val="Antraštė1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1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1">
    <w:name w:val="Pagrindinis tekstas1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character" w:customStyle="1" w:styleId="Tablecaption">
    <w:name w:val="Table caption_"/>
    <w:basedOn w:val="DefaultParagraphFont"/>
    <w:link w:val="Tablecaption0"/>
    <w:rsid w:val="00481F5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481F55"/>
    <w:pPr>
      <w:widowControl w:val="0"/>
      <w:shd w:val="clear" w:color="auto" w:fill="FFFFFF"/>
      <w:spacing w:line="0" w:lineRule="atLeast"/>
    </w:pPr>
    <w:rPr>
      <w:b/>
      <w:bCs/>
      <w:sz w:val="20"/>
      <w:szCs w:val="20"/>
      <w:lang w:eastAsia="lt-LT"/>
    </w:rPr>
  </w:style>
  <w:style w:type="character" w:customStyle="1" w:styleId="normalchar">
    <w:name w:val="normal__char"/>
    <w:basedOn w:val="DefaultParagraphFont"/>
    <w:rsid w:val="00243A36"/>
  </w:style>
  <w:style w:type="paragraph" w:customStyle="1" w:styleId="Normal10">
    <w:name w:val="Normal1"/>
    <w:basedOn w:val="Normal"/>
    <w:rsid w:val="00243A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6802-9EE9-42D9-A796-BB9B4186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2722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Remigijus Andžius</cp:lastModifiedBy>
  <cp:revision>6</cp:revision>
  <cp:lastPrinted>2021-09-03T09:21:00Z</cp:lastPrinted>
  <dcterms:created xsi:type="dcterms:W3CDTF">2021-08-30T20:14:00Z</dcterms:created>
  <dcterms:modified xsi:type="dcterms:W3CDTF">2022-01-11T13:30:00Z</dcterms:modified>
</cp:coreProperties>
</file>